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D45256" w:rsidRDefault="0047783A" w:rsidP="00D45256">
      <w:pPr>
        <w:pStyle w:val="Heading1"/>
        <w:rPr>
          <w:lang w:val="en-IE"/>
        </w:rPr>
      </w:pPr>
      <w:bookmarkStart w:id="0" w:name="_Toc42488069"/>
      <w:r w:rsidRPr="00D45256">
        <w:rPr>
          <w:lang w:val="en-IE"/>
        </w:rPr>
        <w:t>A.</w:t>
      </w:r>
      <w:r w:rsidRPr="00D45256">
        <w:rPr>
          <w:lang w:val="en-IE"/>
        </w:rPr>
        <w:tab/>
        <w:t>INSTRUCTIONS TO TENDERERS</w:t>
      </w:r>
      <w:bookmarkEnd w:id="0"/>
    </w:p>
    <w:p w14:paraId="4730BCA1" w14:textId="2D26536A" w:rsidR="0047783A" w:rsidRPr="00E82463" w:rsidRDefault="0047783A" w:rsidP="00D45256">
      <w:pPr>
        <w:pStyle w:val="Subtitle"/>
        <w:spacing w:after="240"/>
        <w:rPr>
          <w:rFonts w:ascii="Times New Roman" w:hAnsi="Times New Roman"/>
          <w:szCs w:val="28"/>
          <w:lang w:val="en-GB"/>
        </w:rPr>
      </w:pPr>
      <w:r w:rsidRPr="00E82463">
        <w:rPr>
          <w:rFonts w:ascii="Times New Roman" w:hAnsi="Times New Roman"/>
          <w:szCs w:val="28"/>
          <w:lang w:val="en-GB"/>
        </w:rPr>
        <w:t xml:space="preserve">PUBLICATION REF.: </w:t>
      </w:r>
      <w:r w:rsidR="00C24E9A" w:rsidRPr="008677EF">
        <w:rPr>
          <w:lang w:val="sr-Latn-RS"/>
        </w:rPr>
        <w:t xml:space="preserve">HUSRB/23R/12/047 /P1/02 </w:t>
      </w:r>
    </w:p>
    <w:p w14:paraId="33C13877" w14:textId="3BADC86C"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w:t>
      </w:r>
      <w:r w:rsidR="004531C7">
        <w:rPr>
          <w:rFonts w:ascii="Times New Roman" w:hAnsi="Times New Roman"/>
          <w:sz w:val="22"/>
          <w:lang w:val="en-GB"/>
        </w:rPr>
        <w:t xml:space="preserve">main, </w:t>
      </w:r>
      <w:r w:rsidR="0047783A" w:rsidRPr="00E82463">
        <w:rPr>
          <w:rFonts w:ascii="Times New Roman" w:hAnsi="Times New Roman"/>
          <w:sz w:val="22"/>
          <w:lang w:val="en-GB"/>
        </w:rPr>
        <w:t xml:space="preserve">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614BD5A"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FC5673" w:rsidRPr="00D45256">
          <w:rPr>
            <w:rStyle w:val="Hyperlink"/>
            <w:rFonts w:ascii="Times New Roman" w:hAnsi="Times New Roman"/>
            <w:b w:val="0"/>
            <w:sz w:val="22"/>
            <w:szCs w:val="22"/>
            <w:lang w:val="en-GB"/>
          </w:rPr>
          <w:t>https://wikis.ec.europa.eu/display/ExactExternalWiki/ePRAG</w:t>
        </w:r>
      </w:hyperlink>
      <w:r w:rsidRPr="00E93182">
        <w:rPr>
          <w:rFonts w:ascii="Times New Roman" w:hAnsi="Times New Roman"/>
          <w:sz w:val="22"/>
          <w:szCs w:val="22"/>
          <w:lang w:val="en-GB"/>
        </w:rPr>
        <w:t>).</w:t>
      </w:r>
    </w:p>
    <w:p w14:paraId="5CFB45BA" w14:textId="36EFE8D0" w:rsidR="0047783A" w:rsidRPr="00D45256" w:rsidRDefault="00A633C6" w:rsidP="00D45256">
      <w:pPr>
        <w:pStyle w:val="Heading1"/>
        <w:rPr>
          <w:lang w:val="en-IE"/>
        </w:rPr>
      </w:pPr>
      <w:bookmarkStart w:id="1" w:name="_Toc42488070"/>
      <w:r w:rsidRPr="00D45256">
        <w:rPr>
          <w:lang w:val="en-IE"/>
        </w:rPr>
        <w:t>1.</w:t>
      </w:r>
      <w:r w:rsidR="00E93182" w:rsidRPr="00D45256">
        <w:rPr>
          <w:lang w:val="en-IE"/>
        </w:rPr>
        <w:tab/>
      </w:r>
      <w:r w:rsidR="0047783A" w:rsidRPr="00D45256">
        <w:rPr>
          <w:lang w:val="en-IE"/>
        </w:rPr>
        <w:t>Supplies to be provided</w:t>
      </w:r>
      <w:bookmarkEnd w:id="1"/>
    </w:p>
    <w:p w14:paraId="2EAEE203" w14:textId="77777777" w:rsidR="00C7322E" w:rsidRDefault="0047783A" w:rsidP="00D45256">
      <w:pPr>
        <w:pStyle w:val="Heading2"/>
        <w:keepNext w:val="0"/>
        <w:spacing w:before="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334A86E2" w14:textId="77777777" w:rsidR="00C24E9A" w:rsidRPr="008677EF" w:rsidRDefault="00C24E9A" w:rsidP="00C24E9A">
      <w:pPr>
        <w:spacing w:before="0" w:after="0"/>
        <w:ind w:left="709" w:hanging="142"/>
        <w:jc w:val="both"/>
        <w:rPr>
          <w:rFonts w:ascii="Times New Roman" w:hAnsi="Times New Roman"/>
          <w:sz w:val="22"/>
        </w:rPr>
      </w:pPr>
      <w:bookmarkStart w:id="2" w:name="_Ref499723935"/>
      <w:bookmarkStart w:id="3" w:name="_Ref500330319"/>
      <w:r w:rsidRPr="008677EF">
        <w:rPr>
          <w:rFonts w:ascii="Times New Roman" w:hAnsi="Times New Roman"/>
          <w:sz w:val="22"/>
        </w:rPr>
        <w:t xml:space="preserve">the supply and </w:t>
      </w:r>
      <w:proofErr w:type="gramStart"/>
      <w:r w:rsidRPr="008677EF">
        <w:rPr>
          <w:rFonts w:ascii="Times New Roman" w:hAnsi="Times New Roman"/>
          <w:sz w:val="22"/>
        </w:rPr>
        <w:t>delivery,</w:t>
      </w:r>
      <w:proofErr w:type="gramEnd"/>
      <w:r w:rsidRPr="008677EF">
        <w:rPr>
          <w:rFonts w:ascii="Times New Roman" w:hAnsi="Times New Roman"/>
          <w:sz w:val="22"/>
        </w:rPr>
        <w:t xml:space="preserve"> of the following supplies:</w:t>
      </w:r>
    </w:p>
    <w:p w14:paraId="4D254951" w14:textId="77777777" w:rsidR="00C24E9A" w:rsidRPr="008677EF" w:rsidRDefault="00C24E9A" w:rsidP="00C24E9A">
      <w:pPr>
        <w:spacing w:before="0" w:after="0"/>
        <w:ind w:left="709" w:hanging="142"/>
        <w:jc w:val="both"/>
        <w:rPr>
          <w:rFonts w:ascii="Times New Roman" w:hAnsi="Times New Roman"/>
          <w:sz w:val="22"/>
        </w:rPr>
      </w:pPr>
    </w:p>
    <w:p w14:paraId="2A7A91A0" w14:textId="77777777" w:rsidR="00C24E9A" w:rsidRPr="008677EF" w:rsidRDefault="00C24E9A" w:rsidP="00C24E9A">
      <w:pPr>
        <w:spacing w:before="0" w:after="0"/>
        <w:ind w:left="709" w:hanging="142"/>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
        <w:gridCol w:w="3309"/>
        <w:gridCol w:w="1134"/>
      </w:tblGrid>
      <w:tr w:rsidR="00C24E9A" w:rsidRPr="008677EF" w14:paraId="320E7AEF" w14:textId="77777777" w:rsidTr="00DC0453">
        <w:trPr>
          <w:jc w:val="center"/>
        </w:trPr>
        <w:tc>
          <w:tcPr>
            <w:tcW w:w="980" w:type="dxa"/>
          </w:tcPr>
          <w:p w14:paraId="3B3181DD" w14:textId="77777777" w:rsidR="00C24E9A" w:rsidRPr="008677EF" w:rsidRDefault="00C24E9A" w:rsidP="00DC0453">
            <w:pPr>
              <w:tabs>
                <w:tab w:val="left" w:pos="709"/>
                <w:tab w:val="left" w:pos="993"/>
              </w:tabs>
              <w:spacing w:before="0"/>
              <w:jc w:val="both"/>
              <w:rPr>
                <w:rFonts w:ascii="Times New Roman" w:hAnsi="Times New Roman"/>
                <w:b/>
              </w:rPr>
            </w:pPr>
            <w:r w:rsidRPr="008677EF">
              <w:rPr>
                <w:rFonts w:ascii="Times New Roman" w:hAnsi="Times New Roman"/>
                <w:b/>
              </w:rPr>
              <w:t>Item No</w:t>
            </w:r>
          </w:p>
        </w:tc>
        <w:tc>
          <w:tcPr>
            <w:tcW w:w="3309" w:type="dxa"/>
          </w:tcPr>
          <w:p w14:paraId="754FD3D9" w14:textId="77777777" w:rsidR="00C24E9A" w:rsidRPr="008677EF" w:rsidRDefault="00C24E9A" w:rsidP="00DC0453">
            <w:pPr>
              <w:tabs>
                <w:tab w:val="left" w:pos="709"/>
                <w:tab w:val="left" w:pos="993"/>
              </w:tabs>
              <w:spacing w:before="0"/>
              <w:jc w:val="both"/>
              <w:rPr>
                <w:rFonts w:ascii="Times New Roman" w:hAnsi="Times New Roman"/>
                <w:b/>
              </w:rPr>
            </w:pPr>
            <w:r w:rsidRPr="008677EF">
              <w:rPr>
                <w:rFonts w:ascii="Times New Roman" w:hAnsi="Times New Roman"/>
                <w:b/>
              </w:rPr>
              <w:t>Name of supplies</w:t>
            </w:r>
          </w:p>
        </w:tc>
        <w:tc>
          <w:tcPr>
            <w:tcW w:w="1134" w:type="dxa"/>
          </w:tcPr>
          <w:p w14:paraId="127F2080" w14:textId="77777777" w:rsidR="00C24E9A" w:rsidRPr="008677EF" w:rsidRDefault="00C24E9A" w:rsidP="00DC0453">
            <w:pPr>
              <w:tabs>
                <w:tab w:val="left" w:pos="709"/>
                <w:tab w:val="left" w:pos="993"/>
              </w:tabs>
              <w:spacing w:before="0"/>
              <w:jc w:val="both"/>
              <w:rPr>
                <w:rFonts w:ascii="Times New Roman" w:hAnsi="Times New Roman"/>
                <w:b/>
              </w:rPr>
            </w:pPr>
            <w:r w:rsidRPr="008677EF">
              <w:rPr>
                <w:rFonts w:ascii="Times New Roman" w:hAnsi="Times New Roman"/>
                <w:b/>
              </w:rPr>
              <w:t>Qty.</w:t>
            </w:r>
          </w:p>
        </w:tc>
      </w:tr>
      <w:tr w:rsidR="00C24E9A" w:rsidRPr="008677EF" w14:paraId="11ABCCFD" w14:textId="77777777" w:rsidTr="00DC0453">
        <w:trPr>
          <w:jc w:val="center"/>
        </w:trPr>
        <w:tc>
          <w:tcPr>
            <w:tcW w:w="980" w:type="dxa"/>
            <w:vAlign w:val="center"/>
          </w:tcPr>
          <w:p w14:paraId="708EF1A5" w14:textId="77777777" w:rsidR="00C24E9A" w:rsidRPr="008677EF" w:rsidRDefault="00C24E9A" w:rsidP="00DC0453">
            <w:pPr>
              <w:tabs>
                <w:tab w:val="left" w:pos="709"/>
                <w:tab w:val="left" w:pos="993"/>
              </w:tabs>
              <w:spacing w:before="0"/>
              <w:jc w:val="center"/>
              <w:rPr>
                <w:rFonts w:ascii="Times New Roman" w:hAnsi="Times New Roman"/>
              </w:rPr>
            </w:pPr>
            <w:r w:rsidRPr="008677EF">
              <w:rPr>
                <w:rFonts w:ascii="Times New Roman" w:hAnsi="Times New Roman"/>
              </w:rPr>
              <w:t>1</w:t>
            </w:r>
          </w:p>
        </w:tc>
        <w:tc>
          <w:tcPr>
            <w:tcW w:w="3309" w:type="dxa"/>
            <w:vAlign w:val="center"/>
          </w:tcPr>
          <w:p w14:paraId="36D94A71" w14:textId="77777777" w:rsidR="00C24E9A" w:rsidRPr="008677EF" w:rsidRDefault="00C24E9A" w:rsidP="00DC0453">
            <w:pPr>
              <w:tabs>
                <w:tab w:val="left" w:pos="709"/>
                <w:tab w:val="left" w:pos="993"/>
              </w:tabs>
              <w:spacing w:before="0"/>
              <w:rPr>
                <w:rFonts w:ascii="Times New Roman" w:hAnsi="Times New Roman"/>
              </w:rPr>
            </w:pPr>
            <w:r w:rsidRPr="008677EF">
              <w:rPr>
                <w:rFonts w:ascii="Times New Roman" w:hAnsi="Times New Roman"/>
              </w:rPr>
              <w:t xml:space="preserve">Special vehicle with camera system for pipeline inspection </w:t>
            </w:r>
          </w:p>
        </w:tc>
        <w:tc>
          <w:tcPr>
            <w:tcW w:w="1134" w:type="dxa"/>
            <w:vAlign w:val="center"/>
          </w:tcPr>
          <w:p w14:paraId="4909A27F" w14:textId="77777777" w:rsidR="00C24E9A" w:rsidRPr="008677EF" w:rsidRDefault="00C24E9A" w:rsidP="00DC0453">
            <w:pPr>
              <w:tabs>
                <w:tab w:val="left" w:pos="709"/>
                <w:tab w:val="left" w:pos="993"/>
              </w:tabs>
              <w:spacing w:before="0"/>
              <w:rPr>
                <w:rFonts w:ascii="Times New Roman" w:hAnsi="Times New Roman"/>
              </w:rPr>
            </w:pPr>
            <w:r w:rsidRPr="008677EF">
              <w:rPr>
                <w:rFonts w:ascii="Times New Roman" w:hAnsi="Times New Roman"/>
              </w:rPr>
              <w:t>1 pc</w:t>
            </w:r>
          </w:p>
        </w:tc>
      </w:tr>
    </w:tbl>
    <w:p w14:paraId="06E3BA24" w14:textId="77777777" w:rsidR="00C24E9A" w:rsidRPr="008677EF" w:rsidRDefault="00C24E9A" w:rsidP="00C24E9A">
      <w:pPr>
        <w:spacing w:before="0" w:after="0"/>
        <w:ind w:left="709" w:hanging="142"/>
        <w:jc w:val="both"/>
      </w:pPr>
    </w:p>
    <w:p w14:paraId="69689B57" w14:textId="77777777" w:rsidR="00C24E9A" w:rsidRPr="008677EF" w:rsidRDefault="00C24E9A" w:rsidP="00C24E9A">
      <w:pPr>
        <w:spacing w:before="0" w:after="0"/>
        <w:ind w:left="709" w:hanging="142"/>
        <w:jc w:val="both"/>
      </w:pPr>
    </w:p>
    <w:p w14:paraId="6D1C5582" w14:textId="77777777" w:rsidR="00C24E9A" w:rsidRPr="008677EF" w:rsidRDefault="00C24E9A" w:rsidP="00C24E9A">
      <w:pPr>
        <w:ind w:left="567"/>
        <w:jc w:val="both"/>
        <w:rPr>
          <w:rFonts w:ascii="Times New Roman" w:hAnsi="Times New Roman"/>
          <w:sz w:val="22"/>
        </w:rPr>
      </w:pPr>
      <w:r w:rsidRPr="008677EF">
        <w:rPr>
          <w:rFonts w:ascii="Times New Roman" w:hAnsi="Times New Roman"/>
          <w:sz w:val="22"/>
        </w:rPr>
        <w:t xml:space="preserve">to </w:t>
      </w:r>
      <w:proofErr w:type="spellStart"/>
      <w:r w:rsidRPr="008677EF">
        <w:rPr>
          <w:rFonts w:ascii="Times New Roman" w:hAnsi="Times New Roman"/>
          <w:sz w:val="22"/>
        </w:rPr>
        <w:t>Horgoš</w:t>
      </w:r>
      <w:proofErr w:type="spellEnd"/>
      <w:r w:rsidRPr="008677EF">
        <w:rPr>
          <w:rFonts w:ascii="Times New Roman" w:hAnsi="Times New Roman"/>
          <w:sz w:val="22"/>
        </w:rPr>
        <w:t xml:space="preserve"> 24410, </w:t>
      </w:r>
      <w:proofErr w:type="spellStart"/>
      <w:r w:rsidRPr="008677EF">
        <w:rPr>
          <w:rFonts w:ascii="Times New Roman" w:hAnsi="Times New Roman"/>
          <w:sz w:val="22"/>
        </w:rPr>
        <w:t>Železnička</w:t>
      </w:r>
      <w:proofErr w:type="spellEnd"/>
      <w:r w:rsidRPr="008677EF">
        <w:rPr>
          <w:rFonts w:ascii="Times New Roman" w:hAnsi="Times New Roman"/>
          <w:sz w:val="22"/>
        </w:rPr>
        <w:t xml:space="preserve"> 22, </w:t>
      </w:r>
      <w:r w:rsidRPr="008677EF">
        <w:rPr>
          <w:bCs/>
          <w:lang w:val="sr-Latn-RS"/>
        </w:rPr>
        <w:t>POTISKI VODOVODI -TISZA MENTI VIZMUVEK DOO</w:t>
      </w:r>
      <w:r w:rsidRPr="008677EF">
        <w:rPr>
          <w:bCs/>
          <w:lang w:val="sr-Cyrl-RS"/>
        </w:rPr>
        <w:t xml:space="preserve"> </w:t>
      </w:r>
      <w:proofErr w:type="gramStart"/>
      <w:r w:rsidRPr="008677EF">
        <w:rPr>
          <w:bCs/>
          <w:lang w:val="sr-Cyrl-RS"/>
        </w:rPr>
        <w:t>HORGOŠ</w:t>
      </w:r>
      <w:r w:rsidRPr="008677EF">
        <w:rPr>
          <w:rFonts w:ascii="Times New Roman" w:hAnsi="Times New Roman"/>
          <w:sz w:val="22"/>
        </w:rPr>
        <w:t xml:space="preserve">  DDP</w:t>
      </w:r>
      <w:proofErr w:type="gramEnd"/>
      <w:r w:rsidRPr="008677EF">
        <w:rPr>
          <w:rStyle w:val="FootnoteReference"/>
          <w:rFonts w:ascii="Times New Roman" w:hAnsi="Times New Roman"/>
          <w:sz w:val="22"/>
        </w:rPr>
        <w:footnoteReference w:id="1"/>
      </w:r>
      <w:r w:rsidRPr="008677EF">
        <w:rPr>
          <w:rFonts w:ascii="Times New Roman" w:hAnsi="Times New Roman"/>
          <w:sz w:val="22"/>
        </w:rPr>
        <w:t>, and the implementation period:</w:t>
      </w:r>
    </w:p>
    <w:p w14:paraId="7309548F" w14:textId="77777777" w:rsidR="00C24E9A" w:rsidRPr="008677EF" w:rsidRDefault="00C24E9A" w:rsidP="00C24E9A">
      <w:pPr>
        <w:ind w:left="567"/>
        <w:jc w:val="both"/>
        <w:rPr>
          <w:rFonts w:ascii="Times New Roman" w:hAnsi="Times New Roman"/>
          <w:sz w:val="22"/>
        </w:rPr>
      </w:pPr>
      <w:r w:rsidRPr="008677EF">
        <w:rPr>
          <w:rFonts w:ascii="Times New Roman" w:hAnsi="Times New Roman"/>
          <w:sz w:val="22"/>
        </w:rPr>
        <w:t xml:space="preserve">- 5 months from the Contract signature or until the provisional acceptance. </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44D6F80B"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C24E9A">
        <w:rPr>
          <w:rFonts w:ascii="Times New Roman" w:hAnsi="Times New Roman"/>
          <w:sz w:val="22"/>
          <w:lang w:val="en-GB"/>
        </w:rPr>
        <w:t>N/A</w:t>
      </w:r>
    </w:p>
    <w:p w14:paraId="65FC8B4D" w14:textId="2CC33952" w:rsidR="0047783A" w:rsidRPr="00E82463" w:rsidRDefault="0047783A" w:rsidP="00E93182">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587ADCBF" w:rsidR="0047783A" w:rsidRPr="001A2BC4" w:rsidRDefault="00A633C6" w:rsidP="00D45256">
      <w:pPr>
        <w:pStyle w:val="Heading1"/>
      </w:pPr>
      <w:bookmarkStart w:id="4" w:name="_Toc42488071"/>
      <w:r w:rsidRPr="001A2BC4">
        <w:t>2</w:t>
      </w:r>
      <w:r w:rsidR="00E93182">
        <w:tab/>
      </w:r>
      <w:proofErr w:type="spellStart"/>
      <w:r w:rsidR="0047783A" w:rsidRPr="001A2BC4">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E82463" w14:paraId="043F8042" w14:textId="77777777" w:rsidTr="00D45256">
        <w:tc>
          <w:tcPr>
            <w:tcW w:w="3686"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rsidP="00D45256">
            <w:pPr>
              <w:keepNext/>
              <w:jc w:val="center"/>
              <w:rPr>
                <w:rFonts w:ascii="Times New Roman" w:hAnsi="Times New Roman"/>
                <w:b/>
                <w:sz w:val="18"/>
              </w:rPr>
            </w:pPr>
            <w:r w:rsidRPr="00E82463">
              <w:rPr>
                <w:rFonts w:ascii="Times New Roman" w:hAnsi="Times New Roman"/>
                <w:b/>
                <w:sz w:val="18"/>
              </w:rPr>
              <w:t>DATE</w:t>
            </w:r>
          </w:p>
        </w:tc>
        <w:tc>
          <w:tcPr>
            <w:tcW w:w="2551" w:type="dxa"/>
            <w:tcBorders>
              <w:bottom w:val="nil"/>
            </w:tcBorders>
            <w:shd w:val="pct10" w:color="auto" w:fill="FFFFFF"/>
          </w:tcPr>
          <w:p w14:paraId="09790EF5" w14:textId="33925B31" w:rsidR="0047783A" w:rsidRPr="00E82463" w:rsidRDefault="0047783A" w:rsidP="00D45256">
            <w:pPr>
              <w:jc w:val="center"/>
              <w:rPr>
                <w:rFonts w:ascii="Times New Roman" w:hAnsi="Times New Roman"/>
                <w:b/>
                <w:sz w:val="18"/>
              </w:rPr>
            </w:pPr>
            <w:r w:rsidRPr="00E82463">
              <w:rPr>
                <w:rFonts w:ascii="Times New Roman" w:hAnsi="Times New Roman"/>
                <w:b/>
                <w:sz w:val="18"/>
              </w:rPr>
              <w:t>TIME</w:t>
            </w:r>
            <w:r w:rsidR="00663BBD">
              <w:rPr>
                <w:rFonts w:ascii="Times New Roman" w:hAnsi="Times New Roman"/>
                <w:b/>
                <w:sz w:val="18"/>
              </w:rPr>
              <w:t>**</w:t>
            </w:r>
          </w:p>
        </w:tc>
      </w:tr>
      <w:tr w:rsidR="00403B25" w:rsidRPr="00E82463" w14:paraId="65DB2A02" w14:textId="77777777" w:rsidTr="00D45256">
        <w:tc>
          <w:tcPr>
            <w:tcW w:w="3686" w:type="dxa"/>
            <w:shd w:val="pct10" w:color="auto" w:fill="FFFFFF"/>
          </w:tcPr>
          <w:p w14:paraId="132820BF" w14:textId="7C73830B" w:rsidR="00403B25" w:rsidRPr="00E82463" w:rsidRDefault="004531C7" w:rsidP="00D45256">
            <w:pPr>
              <w:spacing w:before="60" w:after="60"/>
              <w:jc w:val="both"/>
              <w:rPr>
                <w:rFonts w:ascii="Times New Roman" w:hAnsi="Times New Roman"/>
                <w:b/>
                <w:sz w:val="22"/>
              </w:rPr>
            </w:pPr>
            <w:r>
              <w:rPr>
                <w:rFonts w:ascii="Times New Roman" w:hAnsi="Times New Roman"/>
                <w:b/>
                <w:sz w:val="22"/>
              </w:rPr>
              <w:t>Information</w:t>
            </w:r>
            <w:r w:rsidRPr="00E82463">
              <w:rPr>
                <w:rFonts w:ascii="Times New Roman" w:hAnsi="Times New Roman"/>
                <w:b/>
                <w:sz w:val="22"/>
              </w:rPr>
              <w:t xml:space="preserve"> </w:t>
            </w:r>
            <w:r w:rsidR="00403B25" w:rsidRPr="00E82463">
              <w:rPr>
                <w:rFonts w:ascii="Times New Roman" w:hAnsi="Times New Roman"/>
                <w:b/>
                <w:sz w:val="22"/>
              </w:rPr>
              <w:t>meeting / site visit (if any)</w:t>
            </w:r>
          </w:p>
        </w:tc>
        <w:tc>
          <w:tcPr>
            <w:tcW w:w="2410" w:type="dxa"/>
          </w:tcPr>
          <w:p w14:paraId="057CFEC8" w14:textId="2E8ED22E" w:rsidR="00403B25" w:rsidRPr="00E82463" w:rsidRDefault="00C24E9A" w:rsidP="00D45256">
            <w:pPr>
              <w:spacing w:before="60" w:after="60"/>
              <w:jc w:val="center"/>
              <w:rPr>
                <w:rFonts w:ascii="Times New Roman" w:hAnsi="Times New Roman"/>
                <w:sz w:val="22"/>
              </w:rPr>
            </w:pPr>
            <w:r w:rsidRPr="008677EF">
              <w:rPr>
                <w:rFonts w:ascii="Times New Roman" w:hAnsi="Times New Roman"/>
                <w:sz w:val="22"/>
              </w:rPr>
              <w:t>Not applicable</w:t>
            </w:r>
          </w:p>
        </w:tc>
        <w:tc>
          <w:tcPr>
            <w:tcW w:w="2551" w:type="dxa"/>
          </w:tcPr>
          <w:p w14:paraId="2746E565" w14:textId="7975A148" w:rsidR="00403B25" w:rsidRPr="00156114" w:rsidRDefault="00C24E9A" w:rsidP="00D45256">
            <w:pPr>
              <w:spacing w:before="60" w:after="60"/>
              <w:jc w:val="center"/>
              <w:rPr>
                <w:rFonts w:ascii="Times New Roman" w:hAnsi="Times New Roman"/>
                <w:sz w:val="22"/>
              </w:rPr>
            </w:pPr>
            <w:r w:rsidRPr="008677EF">
              <w:rPr>
                <w:rFonts w:ascii="Times New Roman" w:hAnsi="Times New Roman"/>
                <w:sz w:val="22"/>
              </w:rPr>
              <w:t>Not applicable</w:t>
            </w:r>
          </w:p>
        </w:tc>
      </w:tr>
      <w:tr w:rsidR="00403B25" w:rsidRPr="00E82463" w14:paraId="750EA862" w14:textId="77777777" w:rsidTr="00D45256">
        <w:tc>
          <w:tcPr>
            <w:tcW w:w="3686" w:type="dxa"/>
            <w:shd w:val="pct10" w:color="auto" w:fill="FFFFFF"/>
          </w:tcPr>
          <w:p w14:paraId="23E77229" w14:textId="77777777" w:rsidR="00403B25" w:rsidRPr="00B35051" w:rsidRDefault="00403B25" w:rsidP="00D45256">
            <w:pPr>
              <w:keepNext/>
              <w:spacing w:before="60" w:after="60"/>
              <w:rPr>
                <w:rFonts w:ascii="Times New Roman" w:hAnsi="Times New Roman"/>
                <w:b/>
                <w:sz w:val="22"/>
              </w:rPr>
            </w:pPr>
            <w:r w:rsidRPr="00B35051">
              <w:rPr>
                <w:rFonts w:ascii="Times New Roman" w:hAnsi="Times New Roman"/>
                <w:b/>
                <w:sz w:val="22"/>
              </w:rPr>
              <w:lastRenderedPageBreak/>
              <w:t>Deadline for requesting clarifications from the contracting authority</w:t>
            </w:r>
          </w:p>
        </w:tc>
        <w:tc>
          <w:tcPr>
            <w:tcW w:w="2410" w:type="dxa"/>
          </w:tcPr>
          <w:p w14:paraId="089C0D10" w14:textId="20AD29A3" w:rsidR="004531C7" w:rsidRDefault="00C24E9A" w:rsidP="00D45256">
            <w:pPr>
              <w:spacing w:before="60" w:after="60"/>
              <w:rPr>
                <w:rFonts w:ascii="Times New Roman" w:hAnsi="Times New Roman"/>
                <w:sz w:val="22"/>
                <w:szCs w:val="22"/>
                <w:highlight w:val="yellow"/>
              </w:rPr>
            </w:pPr>
            <w:r>
              <w:rPr>
                <w:rFonts w:ascii="Times New Roman" w:hAnsi="Times New Roman"/>
                <w:sz w:val="22"/>
                <w:szCs w:val="22"/>
              </w:rPr>
              <w:t xml:space="preserve">04.04.2025. </w:t>
            </w:r>
          </w:p>
          <w:p w14:paraId="011343CC" w14:textId="731FF9DE" w:rsidR="00403B25" w:rsidRPr="009956B4" w:rsidRDefault="00403B25" w:rsidP="00D45256">
            <w:pPr>
              <w:spacing w:before="60" w:after="60"/>
              <w:rPr>
                <w:rFonts w:ascii="Times New Roman" w:hAnsi="Times New Roman"/>
                <w:sz w:val="22"/>
                <w:szCs w:val="22"/>
                <w:highlight w:val="yellow"/>
              </w:rPr>
            </w:pPr>
          </w:p>
        </w:tc>
        <w:tc>
          <w:tcPr>
            <w:tcW w:w="2551" w:type="dxa"/>
          </w:tcPr>
          <w:p w14:paraId="5B1CA5BA" w14:textId="0FAFFB3B" w:rsidR="00403B25" w:rsidRPr="00403B25" w:rsidRDefault="00C24E9A" w:rsidP="00D45256">
            <w:pPr>
              <w:spacing w:before="60" w:after="60"/>
              <w:jc w:val="center"/>
              <w:rPr>
                <w:rFonts w:ascii="Times New Roman" w:hAnsi="Times New Roman"/>
                <w:sz w:val="22"/>
              </w:rPr>
            </w:pPr>
            <w:r>
              <w:rPr>
                <w:rFonts w:ascii="Times New Roman" w:hAnsi="Times New Roman"/>
                <w:sz w:val="22"/>
              </w:rPr>
              <w:t>12: 00</w:t>
            </w:r>
          </w:p>
        </w:tc>
      </w:tr>
      <w:tr w:rsidR="00403B25" w:rsidRPr="00E82463" w14:paraId="3722E57B" w14:textId="77777777" w:rsidTr="00D45256">
        <w:tc>
          <w:tcPr>
            <w:tcW w:w="3686" w:type="dxa"/>
            <w:shd w:val="pct10" w:color="auto" w:fill="FFFFFF"/>
          </w:tcPr>
          <w:p w14:paraId="4E5EBEC6" w14:textId="77777777" w:rsidR="00403B25" w:rsidRPr="00E82463" w:rsidRDefault="00403B25" w:rsidP="00D45256">
            <w:pPr>
              <w:spacing w:before="60" w:after="60"/>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2DF7AD94" w:rsidR="00403B25" w:rsidRPr="009956B4" w:rsidRDefault="00C24E9A" w:rsidP="00D45256">
            <w:pPr>
              <w:spacing w:before="60" w:after="60"/>
              <w:rPr>
                <w:rFonts w:ascii="Times New Roman" w:hAnsi="Times New Roman"/>
                <w:sz w:val="22"/>
                <w:szCs w:val="22"/>
                <w:highlight w:val="yellow"/>
              </w:rPr>
            </w:pPr>
            <w:r>
              <w:rPr>
                <w:rFonts w:ascii="Times New Roman" w:hAnsi="Times New Roman"/>
                <w:sz w:val="22"/>
                <w:szCs w:val="22"/>
              </w:rPr>
              <w:t>17.04.2025.</w:t>
            </w:r>
            <w:r w:rsidR="00D04484" w:rsidRPr="00D45256">
              <w:rPr>
                <w:szCs w:val="22"/>
              </w:rPr>
              <w:t xml:space="preserve"> </w:t>
            </w:r>
          </w:p>
        </w:tc>
        <w:tc>
          <w:tcPr>
            <w:tcW w:w="2551" w:type="dxa"/>
          </w:tcPr>
          <w:p w14:paraId="042C6B74" w14:textId="77777777" w:rsidR="00403B25" w:rsidRPr="00E82463" w:rsidRDefault="00403B25" w:rsidP="00D45256">
            <w:pPr>
              <w:spacing w:before="60" w:after="60"/>
              <w:jc w:val="center"/>
              <w:rPr>
                <w:rFonts w:ascii="Times New Roman" w:hAnsi="Times New Roman"/>
                <w:sz w:val="22"/>
              </w:rPr>
            </w:pPr>
            <w:r w:rsidRPr="00E82463">
              <w:rPr>
                <w:rFonts w:ascii="Times New Roman" w:hAnsi="Times New Roman"/>
                <w:sz w:val="22"/>
              </w:rPr>
              <w:t>-</w:t>
            </w:r>
          </w:p>
        </w:tc>
      </w:tr>
      <w:tr w:rsidR="00C24E9A" w:rsidRPr="00E82463" w14:paraId="2C1FA528" w14:textId="77777777" w:rsidTr="00D45256">
        <w:tc>
          <w:tcPr>
            <w:tcW w:w="3686" w:type="dxa"/>
            <w:shd w:val="pct10" w:color="auto" w:fill="FFFFFF"/>
          </w:tcPr>
          <w:p w14:paraId="50CA7D32" w14:textId="77777777" w:rsidR="00C24E9A" w:rsidRPr="00E82463" w:rsidRDefault="00C24E9A" w:rsidP="00C24E9A">
            <w:pPr>
              <w:spacing w:before="60" w:after="60"/>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7431189B" w:rsidR="00C24E9A" w:rsidRPr="00E82463" w:rsidRDefault="00C24E9A" w:rsidP="00C24E9A">
            <w:pPr>
              <w:spacing w:before="60" w:after="60"/>
              <w:rPr>
                <w:rFonts w:ascii="Times New Roman" w:hAnsi="Times New Roman"/>
                <w:sz w:val="22"/>
              </w:rPr>
            </w:pPr>
            <w:r w:rsidRPr="008677EF">
              <w:rPr>
                <w:rFonts w:ascii="Times New Roman" w:hAnsi="Times New Roman"/>
                <w:sz w:val="22"/>
              </w:rPr>
              <w:t>25.04.2025</w:t>
            </w:r>
          </w:p>
        </w:tc>
        <w:tc>
          <w:tcPr>
            <w:tcW w:w="2551" w:type="dxa"/>
          </w:tcPr>
          <w:p w14:paraId="24FA29BB" w14:textId="3532AB11" w:rsidR="00C24E9A" w:rsidRPr="00E82463" w:rsidRDefault="00C24E9A" w:rsidP="00C24E9A">
            <w:pPr>
              <w:spacing w:before="60" w:after="60"/>
              <w:jc w:val="center"/>
              <w:rPr>
                <w:rFonts w:ascii="Times New Roman" w:hAnsi="Times New Roman"/>
                <w:sz w:val="22"/>
              </w:rPr>
            </w:pPr>
            <w:r w:rsidRPr="008677EF">
              <w:rPr>
                <w:rFonts w:ascii="Times New Roman" w:hAnsi="Times New Roman"/>
                <w:sz w:val="22"/>
              </w:rPr>
              <w:t xml:space="preserve">12.00 Local time </w:t>
            </w:r>
          </w:p>
        </w:tc>
      </w:tr>
      <w:tr w:rsidR="00C24E9A" w:rsidRPr="00E82463" w14:paraId="0190C6E2" w14:textId="77777777" w:rsidTr="00D45256">
        <w:tc>
          <w:tcPr>
            <w:tcW w:w="3686" w:type="dxa"/>
            <w:shd w:val="pct10" w:color="auto" w:fill="FFFFFF"/>
          </w:tcPr>
          <w:p w14:paraId="550FBF2E" w14:textId="77777777" w:rsidR="00C24E9A" w:rsidRPr="00E82463" w:rsidRDefault="00C24E9A" w:rsidP="00C24E9A">
            <w:pPr>
              <w:spacing w:before="60" w:after="60"/>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3F885625" w:rsidR="00C24E9A" w:rsidRPr="00E82463" w:rsidRDefault="00C24E9A" w:rsidP="00C24E9A">
            <w:pPr>
              <w:spacing w:before="60" w:after="60"/>
              <w:rPr>
                <w:rFonts w:ascii="Times New Roman" w:hAnsi="Times New Roman"/>
                <w:sz w:val="22"/>
              </w:rPr>
            </w:pPr>
            <w:r w:rsidRPr="008677EF">
              <w:rPr>
                <w:rFonts w:ascii="Times New Roman" w:hAnsi="Times New Roman"/>
                <w:sz w:val="22"/>
              </w:rPr>
              <w:t>07.05.2025</w:t>
            </w:r>
          </w:p>
        </w:tc>
        <w:tc>
          <w:tcPr>
            <w:tcW w:w="2551" w:type="dxa"/>
          </w:tcPr>
          <w:p w14:paraId="4A5D8A55" w14:textId="6C5D9065" w:rsidR="00C24E9A" w:rsidRPr="00E82463" w:rsidRDefault="00C24E9A" w:rsidP="00C24E9A">
            <w:pPr>
              <w:spacing w:before="60" w:after="60"/>
              <w:jc w:val="center"/>
              <w:rPr>
                <w:rFonts w:ascii="Times New Roman" w:hAnsi="Times New Roman"/>
                <w:sz w:val="22"/>
              </w:rPr>
            </w:pPr>
            <w:r w:rsidRPr="008677EF">
              <w:rPr>
                <w:rFonts w:ascii="Times New Roman" w:hAnsi="Times New Roman"/>
                <w:sz w:val="22"/>
              </w:rPr>
              <w:t>10:00 Local time</w:t>
            </w:r>
          </w:p>
        </w:tc>
      </w:tr>
      <w:tr w:rsidR="007B10D9" w:rsidRPr="00E82463" w14:paraId="3B4561D8" w14:textId="77777777" w:rsidTr="00D45256">
        <w:tc>
          <w:tcPr>
            <w:tcW w:w="3686" w:type="dxa"/>
            <w:shd w:val="pct10" w:color="auto" w:fill="FFFFFF"/>
          </w:tcPr>
          <w:p w14:paraId="2A2A8413"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1C985506" w:rsidR="007B10D9" w:rsidRPr="00E82463" w:rsidRDefault="00C24E9A" w:rsidP="00D45256">
            <w:pPr>
              <w:tabs>
                <w:tab w:val="left" w:pos="851"/>
              </w:tabs>
              <w:spacing w:before="60" w:after="60"/>
              <w:rPr>
                <w:rFonts w:ascii="Times New Roman" w:hAnsi="Times New Roman"/>
                <w:sz w:val="22"/>
              </w:rPr>
            </w:pPr>
            <w:r>
              <w:rPr>
                <w:rFonts w:ascii="Times New Roman" w:hAnsi="Times New Roman"/>
                <w:sz w:val="22"/>
              </w:rPr>
              <w:t>13.05.2025.</w:t>
            </w:r>
            <w:r w:rsidR="007B10D9">
              <w:rPr>
                <w:rFonts w:ascii="Times New Roman" w:hAnsi="Times New Roman"/>
                <w:sz w:val="22"/>
                <w:vertAlign w:val="superscript"/>
              </w:rPr>
              <w:t>*</w:t>
            </w:r>
          </w:p>
        </w:tc>
        <w:tc>
          <w:tcPr>
            <w:tcW w:w="2551" w:type="dxa"/>
          </w:tcPr>
          <w:p w14:paraId="3D4FD905" w14:textId="77777777" w:rsidR="007B10D9" w:rsidRPr="00E82463" w:rsidRDefault="007B10D9" w:rsidP="00D45256">
            <w:pPr>
              <w:tabs>
                <w:tab w:val="left" w:pos="851"/>
              </w:tabs>
              <w:spacing w:before="60" w:after="60"/>
              <w:jc w:val="center"/>
              <w:rPr>
                <w:rFonts w:ascii="Times New Roman" w:hAnsi="Times New Roman"/>
                <w:sz w:val="22"/>
              </w:rPr>
            </w:pPr>
            <w:r w:rsidRPr="00E82463">
              <w:rPr>
                <w:rFonts w:ascii="Times New Roman" w:hAnsi="Times New Roman"/>
                <w:sz w:val="22"/>
              </w:rPr>
              <w:t>-</w:t>
            </w:r>
          </w:p>
        </w:tc>
      </w:tr>
      <w:tr w:rsidR="007B10D9" w:rsidRPr="00E82463" w14:paraId="6F1F217F" w14:textId="77777777" w:rsidTr="00D45256">
        <w:tc>
          <w:tcPr>
            <w:tcW w:w="3686" w:type="dxa"/>
            <w:shd w:val="pct10" w:color="auto" w:fill="FFFFFF"/>
          </w:tcPr>
          <w:p w14:paraId="6FC76AD1"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677F71F5" w:rsidR="007B10D9" w:rsidRPr="00E82463" w:rsidRDefault="007B10D9" w:rsidP="00D45256">
            <w:pPr>
              <w:tabs>
                <w:tab w:val="left" w:pos="851"/>
              </w:tabs>
              <w:spacing w:before="60" w:after="60"/>
              <w:rPr>
                <w:rFonts w:ascii="Times New Roman" w:hAnsi="Times New Roman"/>
                <w:sz w:val="22"/>
              </w:rPr>
            </w:pPr>
            <w:r w:rsidRPr="00E82463">
              <w:rPr>
                <w:rFonts w:ascii="Times New Roman" w:hAnsi="Times New Roman"/>
                <w:sz w:val="22"/>
              </w:rPr>
              <w:t xml:space="preserve"> </w:t>
            </w:r>
            <w:r w:rsidR="00C24E9A" w:rsidRPr="00C24E9A">
              <w:rPr>
                <w:rFonts w:ascii="Times New Roman" w:hAnsi="Times New Roman"/>
                <w:sz w:val="22"/>
              </w:rPr>
              <w:t>20.05.2025.</w:t>
            </w:r>
            <w:r w:rsidRPr="00C24E9A">
              <w:rPr>
                <w:rFonts w:ascii="Times New Roman" w:hAnsi="Times New Roman"/>
                <w:sz w:val="22"/>
                <w:vertAlign w:val="superscript"/>
              </w:rPr>
              <w:t>*</w:t>
            </w:r>
          </w:p>
        </w:tc>
        <w:tc>
          <w:tcPr>
            <w:tcW w:w="2551" w:type="dxa"/>
          </w:tcPr>
          <w:p w14:paraId="1D7A125C" w14:textId="77777777" w:rsidR="007B10D9" w:rsidRPr="00E82463" w:rsidRDefault="007B10D9" w:rsidP="00D45256">
            <w:pPr>
              <w:tabs>
                <w:tab w:val="left" w:pos="851"/>
              </w:tabs>
              <w:spacing w:before="60" w:after="60"/>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rsidP="00D45256">
      <w:pPr>
        <w:tabs>
          <w:tab w:val="left" w:pos="851"/>
        </w:tabs>
        <w:spacing w:after="0"/>
        <w:jc w:val="both"/>
        <w:rPr>
          <w:rFonts w:ascii="Times New Roman" w:hAnsi="Times New Roman"/>
          <w:b/>
        </w:rPr>
      </w:pPr>
      <w:bookmarkStart w:id="5" w:name="_Ref500317541"/>
      <w:r>
        <w:rPr>
          <w:rFonts w:ascii="Times New Roman" w:hAnsi="Times New Roman"/>
          <w:b/>
        </w:rPr>
        <w:t>* Provisional date</w:t>
      </w:r>
    </w:p>
    <w:p w14:paraId="36308DA0" w14:textId="3E0BB49B" w:rsidR="00EC2910" w:rsidRDefault="00663BBD">
      <w:pPr>
        <w:tabs>
          <w:tab w:val="left" w:pos="851"/>
        </w:tabs>
        <w:jc w:val="both"/>
        <w:rPr>
          <w:rFonts w:ascii="Times New Roman" w:hAnsi="Times New Roman"/>
          <w:b/>
        </w:rPr>
      </w:pPr>
      <w:r>
        <w:rPr>
          <w:rFonts w:ascii="Times New Roman" w:hAnsi="Times New Roman"/>
          <w:b/>
        </w:rPr>
        <w:t>**</w:t>
      </w:r>
      <w:r w:rsidR="00EC2910" w:rsidRPr="00EC2910">
        <w:rPr>
          <w:rFonts w:ascii="Times New Roman" w:hAnsi="Times New Roman"/>
          <w:b/>
        </w:rPr>
        <w:t>The time zone of the country of the contracting authority.</w:t>
      </w:r>
    </w:p>
    <w:p w14:paraId="121DD461" w14:textId="18A0A9D5" w:rsidR="0047783A" w:rsidRPr="00D45256" w:rsidRDefault="00A633C6" w:rsidP="00D45256">
      <w:pPr>
        <w:pStyle w:val="Heading1"/>
        <w:rPr>
          <w:lang w:val="en-IE"/>
        </w:rPr>
      </w:pPr>
      <w:bookmarkStart w:id="6" w:name="_Toc42488072"/>
      <w:bookmarkEnd w:id="5"/>
      <w:r w:rsidRPr="00D45256">
        <w:rPr>
          <w:lang w:val="en-IE"/>
        </w:rPr>
        <w:t>3.</w:t>
      </w:r>
      <w:r w:rsidR="00E93182" w:rsidRPr="00D45256">
        <w:rPr>
          <w:lang w:val="en-IE"/>
        </w:rPr>
        <w:tab/>
      </w:r>
      <w:r w:rsidR="0047783A" w:rsidRPr="00D45256">
        <w:rPr>
          <w:lang w:val="en-IE"/>
        </w:rPr>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562B2E3"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761E70">
        <w:rPr>
          <w:rFonts w:ascii="Times New Roman" w:hAnsi="Times New Roman"/>
          <w:sz w:val="22"/>
          <w:lang w:val="en-GB"/>
        </w:rPr>
        <w:t>1</w:t>
      </w:r>
      <w:r w:rsidR="00B4454C">
        <w:rPr>
          <w:rFonts w:ascii="Times New Roman" w:hAnsi="Times New Roman"/>
          <w:sz w:val="22"/>
          <w:lang w:val="en-GB"/>
        </w:rPr>
        <w:t xml:space="preserve"> (EU restrictive measures</w:t>
      </w:r>
      <w:r w:rsidR="006D653B">
        <w:rPr>
          <w:rStyle w:val="FootnoteReference"/>
          <w:rFonts w:ascii="Times New Roman" w:hAnsi="Times New Roman"/>
          <w:sz w:val="22"/>
          <w:lang w:val="en-GB"/>
        </w:rPr>
        <w:footnoteReference w:id="2"/>
      </w:r>
      <w:r w:rsidR="00B4454C">
        <w:rPr>
          <w:rFonts w:ascii="Times New Roman" w:hAnsi="Times New Roman"/>
          <w:sz w:val="22"/>
          <w:lang w:val="en-GB"/>
        </w:rPr>
        <w:t xml:space="preserve">), </w:t>
      </w:r>
      <w:r w:rsidR="00364FFD">
        <w:rPr>
          <w:rFonts w:ascii="Times New Roman" w:hAnsi="Times New Roman"/>
          <w:sz w:val="22"/>
          <w:lang w:val="en-GB"/>
        </w:rPr>
        <w:t>2.</w:t>
      </w:r>
      <w:r w:rsidR="002A43CB">
        <w:rPr>
          <w:rFonts w:ascii="Times New Roman" w:hAnsi="Times New Roman"/>
          <w:sz w:val="22"/>
          <w:lang w:val="en-GB"/>
        </w:rPr>
        <w:t>4.2.1</w:t>
      </w:r>
      <w:r w:rsidR="00364FFD">
        <w:rPr>
          <w:rFonts w:ascii="Times New Roman" w:hAnsi="Times New Roman"/>
          <w:sz w:val="22"/>
          <w:lang w:val="en-GB"/>
        </w:rPr>
        <w:t xml:space="preserve">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w:t>
      </w:r>
      <w:r w:rsidR="002A43CB">
        <w:rPr>
          <w:rFonts w:ascii="Times New Roman" w:hAnsi="Times New Roman"/>
          <w:sz w:val="22"/>
          <w:lang w:val="en-GB"/>
        </w:rPr>
        <w:t>4.2.2</w:t>
      </w:r>
      <w:r w:rsidR="000947DF" w:rsidRPr="000947DF">
        <w:rPr>
          <w:rFonts w:ascii="Times New Roman" w:hAnsi="Times New Roman"/>
          <w:sz w:val="22"/>
          <w:lang w:val="en-GB"/>
        </w:rPr>
        <w:t>(rejection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proofErr w:type="gramStart"/>
      <w:r w:rsidR="00364FFD">
        <w:rPr>
          <w:rFonts w:ascii="Times New Roman" w:hAnsi="Times New Roman"/>
          <w:sz w:val="22"/>
          <w:lang w:val="en-GB"/>
        </w:rPr>
        <w:t>g</w:t>
      </w:r>
      <w:r w:rsidR="004925DF" w:rsidRPr="00DF6F10">
        <w:rPr>
          <w:rFonts w:ascii="Times New Roman" w:hAnsi="Times New Roman"/>
          <w:sz w:val="22"/>
          <w:lang w:val="en-GB"/>
        </w:rPr>
        <w:t>uide</w:t>
      </w:r>
      <w:proofErr w:type="gramEnd"/>
      <w:r w:rsidR="004925DF" w:rsidRPr="00DF6F10">
        <w:rPr>
          <w:rFonts w:ascii="Times New Roman" w:hAnsi="Times New Roman"/>
          <w:sz w:val="22"/>
          <w:lang w:val="en-GB"/>
        </w:rPr>
        <w:t xml:space="preserv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w:t>
      </w:r>
      <w:r w:rsidR="002A43CB">
        <w:rPr>
          <w:rFonts w:ascii="Times New Roman" w:hAnsi="Times New Roman"/>
          <w:sz w:val="22"/>
          <w:szCs w:val="22"/>
          <w:lang w:val="en-GB"/>
        </w:rPr>
        <w:t xml:space="preserve">4.2.1 </w:t>
      </w:r>
      <w:r w:rsidR="003F6D98" w:rsidRPr="003F6D98">
        <w:rPr>
          <w:rFonts w:ascii="Times New Roman" w:hAnsi="Times New Roman"/>
          <w:sz w:val="22"/>
          <w:szCs w:val="22"/>
          <w:lang w:val="en-GB"/>
        </w:rPr>
        <w:t xml:space="preserve">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w:t>
      </w:r>
      <w:r w:rsidR="002A43CB">
        <w:rPr>
          <w:rFonts w:ascii="Times New Roman" w:hAnsi="Times New Roman"/>
          <w:sz w:val="22"/>
          <w:szCs w:val="22"/>
          <w:lang w:val="en-GB"/>
        </w:rPr>
        <w:t>/or</w:t>
      </w:r>
      <w:r w:rsidR="003F6D98" w:rsidRPr="003F6D98">
        <w:rPr>
          <w:rFonts w:ascii="Times New Roman" w:hAnsi="Times New Roman"/>
          <w:sz w:val="22"/>
          <w:szCs w:val="22"/>
          <w:lang w:val="en-GB"/>
        </w:rPr>
        <w:t xml:space="preserve">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D45256">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p>
    <w:p w14:paraId="360F1A5F" w14:textId="61ADFB8A" w:rsidR="0047783A" w:rsidRPr="00D45256" w:rsidRDefault="00A633C6" w:rsidP="00D45256">
      <w:pPr>
        <w:pStyle w:val="Heading1"/>
        <w:rPr>
          <w:lang w:val="en-IE"/>
        </w:rPr>
      </w:pPr>
      <w:bookmarkStart w:id="7" w:name="_Toc42488073"/>
      <w:r w:rsidRPr="00D45256">
        <w:rPr>
          <w:lang w:val="en-IE"/>
        </w:rPr>
        <w:t>4</w:t>
      </w:r>
      <w:r w:rsidR="00E93182" w:rsidRPr="00D45256">
        <w:rPr>
          <w:lang w:val="en-IE"/>
        </w:rPr>
        <w:tab/>
      </w:r>
      <w:r w:rsidR="0047783A" w:rsidRPr="00D45256">
        <w:rPr>
          <w:lang w:val="en-IE"/>
        </w:rPr>
        <w:t>Origin</w:t>
      </w:r>
      <w:bookmarkEnd w:id="7"/>
    </w:p>
    <w:p w14:paraId="09900EF4" w14:textId="77777777" w:rsidR="00C24E9A" w:rsidRDefault="000A5F76" w:rsidP="00C24E9A">
      <w:pPr>
        <w:pStyle w:val="paragraph"/>
        <w:ind w:left="567" w:hanging="567"/>
        <w:rPr>
          <w:sz w:val="22"/>
        </w:rPr>
      </w:pPr>
      <w:r w:rsidRPr="001A2BC4">
        <w:rPr>
          <w:sz w:val="22"/>
          <w:lang w:val="en-GB"/>
        </w:rPr>
        <w:t xml:space="preserve">4.1 </w:t>
      </w:r>
      <w:r w:rsidRPr="001A2BC4">
        <w:rPr>
          <w:sz w:val="22"/>
          <w:lang w:val="en-GB"/>
        </w:rPr>
        <w:tab/>
      </w:r>
      <w:r w:rsidR="00C24E9A" w:rsidRPr="008677EF">
        <w:rPr>
          <w:sz w:val="22"/>
        </w:rPr>
        <w:t xml:space="preserve">All </w:t>
      </w:r>
      <w:r w:rsidR="00C24E9A" w:rsidRPr="00C24E9A">
        <w:rPr>
          <w:sz w:val="22"/>
          <w:lang w:val="en-US"/>
        </w:rPr>
        <w:t>supplies under this contract may originate in any country.</w:t>
      </w:r>
    </w:p>
    <w:p w14:paraId="31CBABF1" w14:textId="440EDF0F" w:rsidR="0047783A" w:rsidRDefault="0047783A" w:rsidP="00C24E9A">
      <w:pPr>
        <w:pStyle w:val="paragraph"/>
        <w:ind w:left="567" w:hanging="567"/>
        <w:rPr>
          <w:sz w:val="22"/>
          <w:lang w:val="en-GB"/>
        </w:rPr>
      </w:pPr>
      <w:r w:rsidRPr="00E82463">
        <w:rPr>
          <w:sz w:val="22"/>
          <w:lang w:val="en-GB"/>
        </w:rPr>
        <w:t>4.2</w:t>
      </w:r>
      <w:r w:rsidRPr="00E82463">
        <w:rPr>
          <w:sz w:val="22"/>
          <w:lang w:val="en-GB"/>
        </w:rPr>
        <w:tab/>
        <w:t>When submitting tender</w:t>
      </w:r>
      <w:r w:rsidR="00164F15" w:rsidRPr="00E82463">
        <w:rPr>
          <w:sz w:val="22"/>
          <w:lang w:val="en-GB"/>
        </w:rPr>
        <w:t>s</w:t>
      </w:r>
      <w:r w:rsidRPr="00E82463">
        <w:rPr>
          <w:sz w:val="22"/>
          <w:lang w:val="en-GB"/>
        </w:rPr>
        <w:t>, tenderer</w:t>
      </w:r>
      <w:r w:rsidR="00164F15" w:rsidRPr="00E82463">
        <w:rPr>
          <w:sz w:val="22"/>
          <w:lang w:val="en-GB"/>
        </w:rPr>
        <w:t>s</w:t>
      </w:r>
      <w:r w:rsidRPr="00E82463">
        <w:rPr>
          <w:sz w:val="22"/>
          <w:lang w:val="en-GB"/>
        </w:rPr>
        <w:t xml:space="preserve"> must state expressly that all the goods meet the requirements concerning origin and must state the countries of origin. </w:t>
      </w:r>
      <w:r w:rsidR="00164F15" w:rsidRPr="00E82463">
        <w:rPr>
          <w:sz w:val="22"/>
          <w:lang w:val="en-GB"/>
        </w:rPr>
        <w:t xml:space="preserve">They </w:t>
      </w:r>
      <w:r w:rsidRPr="00E82463">
        <w:rPr>
          <w:sz w:val="22"/>
          <w:lang w:val="en-GB"/>
        </w:rPr>
        <w:t>may be asked to provide additional information in this connection.</w:t>
      </w:r>
    </w:p>
    <w:p w14:paraId="60C6066D" w14:textId="70D8D1FF" w:rsidR="0047783A" w:rsidRPr="00D45256" w:rsidRDefault="00A633C6" w:rsidP="00D45256">
      <w:pPr>
        <w:pStyle w:val="Heading1"/>
        <w:rPr>
          <w:lang w:val="en-IE"/>
        </w:rPr>
      </w:pPr>
      <w:bookmarkStart w:id="8" w:name="_Toc42488074"/>
      <w:r w:rsidRPr="00D45256">
        <w:rPr>
          <w:lang w:val="en-IE"/>
        </w:rPr>
        <w:t>5.</w:t>
      </w:r>
      <w:r w:rsidR="00E93182" w:rsidRPr="00D45256">
        <w:rPr>
          <w:lang w:val="en-IE"/>
        </w:rPr>
        <w:tab/>
      </w:r>
      <w:r w:rsidR="00BA2D4C" w:rsidRPr="00D45256">
        <w:rPr>
          <w:lang w:val="en-IE"/>
        </w:rPr>
        <w:t>T</w:t>
      </w:r>
      <w:r w:rsidR="0047783A" w:rsidRPr="00D45256">
        <w:rPr>
          <w:lang w:val="en-IE"/>
        </w:rPr>
        <w:t>ype of contract</w:t>
      </w:r>
      <w:bookmarkEnd w:id="8"/>
    </w:p>
    <w:p w14:paraId="27F17544" w14:textId="420A1E5C" w:rsidR="0047783A" w:rsidRPr="00E82463" w:rsidRDefault="00C24E9A" w:rsidP="00C24E9A">
      <w:pPr>
        <w:pStyle w:val="Heading2"/>
        <w:keepNext w:val="0"/>
        <w:ind w:left="567"/>
        <w:jc w:val="both"/>
        <w:rPr>
          <w:rFonts w:ascii="Times New Roman" w:hAnsi="Times New Roman"/>
          <w:sz w:val="22"/>
          <w:lang w:val="en-GB"/>
        </w:rPr>
      </w:pPr>
      <w:r w:rsidRPr="008677EF">
        <w:rPr>
          <w:rFonts w:ascii="Times New Roman" w:hAnsi="Times New Roman"/>
          <w:sz w:val="22"/>
          <w:lang w:val="en-GB"/>
        </w:rPr>
        <w:t xml:space="preserve">Unit-price </w:t>
      </w:r>
    </w:p>
    <w:p w14:paraId="752C7A3B" w14:textId="48FD1587" w:rsidR="0047783A" w:rsidRPr="00D45256" w:rsidRDefault="00A633C6" w:rsidP="00D45256">
      <w:pPr>
        <w:pStyle w:val="Heading1"/>
        <w:rPr>
          <w:lang w:val="en-IE"/>
        </w:rPr>
      </w:pPr>
      <w:bookmarkStart w:id="9" w:name="_Toc42488075"/>
      <w:r w:rsidRPr="00D45256">
        <w:rPr>
          <w:lang w:val="en-IE"/>
        </w:rPr>
        <w:t>6.</w:t>
      </w:r>
      <w:r w:rsidR="00E93182" w:rsidRPr="00D45256">
        <w:rPr>
          <w:lang w:val="en-IE"/>
        </w:rPr>
        <w:tab/>
      </w:r>
      <w:r w:rsidR="0047783A" w:rsidRPr="00D45256">
        <w:rPr>
          <w:lang w:val="en-IE"/>
        </w:rPr>
        <w:t>Currency</w:t>
      </w:r>
      <w:bookmarkEnd w:id="9"/>
    </w:p>
    <w:p w14:paraId="465A230B" w14:textId="4692D368" w:rsidR="0047783A" w:rsidRPr="00E82463" w:rsidRDefault="0047783A" w:rsidP="00D45256">
      <w:pPr>
        <w:pStyle w:val="Heading2"/>
        <w:keepNext w:val="0"/>
        <w:spacing w:before="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C24E9A">
        <w:rPr>
          <w:rFonts w:ascii="Times New Roman" w:hAnsi="Times New Roman"/>
          <w:sz w:val="22"/>
          <w:szCs w:val="22"/>
          <w:lang w:val="en-GB"/>
        </w:rPr>
        <w:t>E</w:t>
      </w:r>
      <w:r w:rsidRPr="00C24E9A">
        <w:rPr>
          <w:rFonts w:ascii="Times New Roman" w:hAnsi="Times New Roman"/>
          <w:sz w:val="22"/>
          <w:szCs w:val="22"/>
          <w:lang w:val="en-GB"/>
        </w:rPr>
        <w:t>uro</w:t>
      </w:r>
      <w:r w:rsidR="00C24E9A" w:rsidRPr="00C24E9A">
        <w:rPr>
          <w:rFonts w:ascii="Times New Roman" w:hAnsi="Times New Roman"/>
          <w:sz w:val="22"/>
          <w:szCs w:val="22"/>
          <w:lang w:val="en-GB"/>
        </w:rPr>
        <w:t xml:space="preserve"> or</w:t>
      </w:r>
      <w:r w:rsidR="00C24E9A">
        <w:rPr>
          <w:rFonts w:ascii="Times New Roman" w:hAnsi="Times New Roman"/>
          <w:bCs/>
          <w:sz w:val="22"/>
          <w:szCs w:val="22"/>
          <w:lang w:val="en-GB"/>
        </w:rPr>
        <w:t xml:space="preserve"> RSD</w:t>
      </w:r>
      <w:r w:rsidRPr="00E82463">
        <w:rPr>
          <w:rStyle w:val="FootnoteReference"/>
          <w:rFonts w:ascii="Times New Roman" w:hAnsi="Times New Roman"/>
          <w:sz w:val="22"/>
          <w:lang w:val="en-GB"/>
        </w:rPr>
        <w:footnoteReference w:id="4"/>
      </w:r>
      <w:r w:rsidR="005F1EC7" w:rsidRPr="00A4424B">
        <w:rPr>
          <w:rFonts w:ascii="Times New Roman" w:hAnsi="Times New Roman"/>
          <w:sz w:val="22"/>
          <w:lang w:val="en-GB"/>
        </w:rPr>
        <w:t>.</w:t>
      </w:r>
    </w:p>
    <w:p w14:paraId="0AFF2F59" w14:textId="302FB97B" w:rsidR="0047783A" w:rsidRPr="00D45256" w:rsidRDefault="00A633C6" w:rsidP="00D45256">
      <w:pPr>
        <w:pStyle w:val="Heading1"/>
        <w:rPr>
          <w:lang w:val="en-IE"/>
        </w:rPr>
      </w:pPr>
      <w:bookmarkStart w:id="10" w:name="_Toc42488076"/>
      <w:r w:rsidRPr="00D45256">
        <w:rPr>
          <w:lang w:val="en-IE"/>
        </w:rPr>
        <w:t>7</w:t>
      </w:r>
      <w:r w:rsidR="00E93182" w:rsidRPr="00D45256">
        <w:rPr>
          <w:lang w:val="en-IE"/>
        </w:rPr>
        <w:tab/>
      </w:r>
      <w:r w:rsidR="0047783A" w:rsidRPr="00D45256">
        <w:rPr>
          <w:lang w:val="en-IE"/>
        </w:rPr>
        <w:t>Lots</w:t>
      </w:r>
      <w:bookmarkEnd w:id="10"/>
    </w:p>
    <w:p w14:paraId="063B540D" w14:textId="77777777" w:rsidR="00C24E9A" w:rsidRPr="008677EF" w:rsidRDefault="00C24E9A" w:rsidP="00C24E9A">
      <w:pPr>
        <w:ind w:left="567"/>
        <w:jc w:val="both"/>
        <w:rPr>
          <w:rFonts w:ascii="Times New Roman" w:hAnsi="Times New Roman"/>
          <w:sz w:val="22"/>
        </w:rPr>
      </w:pPr>
      <w:bookmarkStart w:id="11" w:name="_Toc42488077"/>
      <w:r w:rsidRPr="008677EF">
        <w:rPr>
          <w:rFonts w:ascii="Times New Roman" w:hAnsi="Times New Roman"/>
          <w:sz w:val="22"/>
        </w:rPr>
        <w:t>This tender procedure is not divided into lots.</w:t>
      </w:r>
    </w:p>
    <w:p w14:paraId="6D535022" w14:textId="31EB6A91" w:rsidR="0047783A" w:rsidRPr="00D45256" w:rsidRDefault="00A633C6" w:rsidP="00D45256">
      <w:pPr>
        <w:pStyle w:val="Heading1"/>
        <w:rPr>
          <w:lang w:val="en-IE"/>
        </w:rPr>
      </w:pPr>
      <w:r w:rsidRPr="00D45256">
        <w:rPr>
          <w:lang w:val="en-IE"/>
        </w:rPr>
        <w:t>8</w:t>
      </w:r>
      <w:r w:rsidR="00E93182" w:rsidRPr="00D45256">
        <w:rPr>
          <w:lang w:val="en-IE"/>
        </w:rPr>
        <w:tab/>
      </w:r>
      <w:r w:rsidR="0047783A" w:rsidRPr="00D45256">
        <w:rPr>
          <w:lang w:val="en-IE"/>
        </w:rPr>
        <w:t>Period of validity</w:t>
      </w:r>
      <w:bookmarkEnd w:id="11"/>
    </w:p>
    <w:p w14:paraId="30360BC8" w14:textId="4F5D3733"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2F641013"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w:t>
      </w:r>
      <w:r w:rsidR="00201C47">
        <w:rPr>
          <w:rFonts w:ascii="Times New Roman" w:hAnsi="Times New Roman"/>
          <w:sz w:val="22"/>
          <w:lang w:val="en-GB"/>
        </w:rPr>
        <w:t>4.2.1.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2CC962C0" w:rsidR="0047783A" w:rsidRPr="00D45256" w:rsidRDefault="00A633C6" w:rsidP="00D45256">
      <w:pPr>
        <w:pStyle w:val="Heading1"/>
        <w:rPr>
          <w:lang w:val="en-IE"/>
        </w:rPr>
      </w:pPr>
      <w:bookmarkStart w:id="12" w:name="_Toc42488078"/>
      <w:bookmarkStart w:id="13" w:name="_Ref500330462"/>
      <w:r w:rsidRPr="00D45256">
        <w:rPr>
          <w:lang w:val="en-IE"/>
        </w:rPr>
        <w:lastRenderedPageBreak/>
        <w:t>9</w:t>
      </w:r>
      <w:r w:rsidR="00E93182" w:rsidRPr="00D45256">
        <w:rPr>
          <w:lang w:val="en-IE"/>
        </w:rPr>
        <w:tab/>
      </w:r>
      <w:r w:rsidR="0047783A" w:rsidRPr="00D45256">
        <w:rPr>
          <w:lang w:val="en-IE"/>
        </w:rPr>
        <w:t xml:space="preserve">Language of </w:t>
      </w:r>
      <w:bookmarkEnd w:id="12"/>
      <w:r w:rsidR="009A3A53" w:rsidRPr="00D45256">
        <w:rPr>
          <w:lang w:val="en-IE"/>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4DE1BEB" w:rsidR="0047783A" w:rsidRPr="00D45256" w:rsidRDefault="00A633C6" w:rsidP="00D45256">
      <w:pPr>
        <w:pStyle w:val="Heading1"/>
        <w:rPr>
          <w:lang w:val="en-IE"/>
        </w:rPr>
      </w:pPr>
      <w:bookmarkStart w:id="14" w:name="_Toc42488079"/>
      <w:r w:rsidRPr="00D45256">
        <w:rPr>
          <w:lang w:val="en-IE"/>
        </w:rPr>
        <w:t>10.</w:t>
      </w:r>
      <w:r w:rsidR="005A3D33" w:rsidRPr="00D45256">
        <w:rPr>
          <w:lang w:val="en-IE"/>
        </w:rPr>
        <w:tab/>
      </w:r>
      <w:r w:rsidR="0047783A" w:rsidRPr="00D45256">
        <w:rPr>
          <w:lang w:val="en-IE"/>
        </w:rPr>
        <w:t>Submission of tenders</w:t>
      </w:r>
      <w:bookmarkEnd w:id="14"/>
    </w:p>
    <w:p w14:paraId="387021D0" w14:textId="56AB9562" w:rsidR="004723DE" w:rsidRPr="004723DE" w:rsidRDefault="0047783A" w:rsidP="00C24E9A">
      <w:pPr>
        <w:ind w:left="567" w:hanging="567"/>
        <w:rPr>
          <w:rFonts w:ascii="Times New Roman" w:hAnsi="Times New Roman"/>
          <w:snapToGrid/>
          <w:sz w:val="22"/>
          <w:szCs w:val="22"/>
          <w:lang w:eastAsia="en-GB"/>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00E93A21">
        <w:rPr>
          <w:rFonts w:ascii="Times New Roman" w:hAnsi="Times New Roman"/>
          <w:sz w:val="22"/>
        </w:rPr>
        <w:tab/>
      </w:r>
    </w:p>
    <w:p w14:paraId="076758D1" w14:textId="77777777" w:rsidR="00280D5E" w:rsidRPr="008677EF" w:rsidRDefault="00280D5E" w:rsidP="00280D5E">
      <w:pPr>
        <w:ind w:left="567"/>
      </w:pPr>
      <w:bookmarkStart w:id="16" w:name="_Ref500330141"/>
      <w:bookmarkEnd w:id="15"/>
      <w:r w:rsidRPr="008677EF">
        <w:rPr>
          <w:rFonts w:ascii="Times New Roman" w:hAnsi="Times New Roman"/>
          <w:b/>
          <w:sz w:val="22"/>
        </w:rPr>
        <w:t>Tenders must be sent to the contracting authority before the deadline specified in Contract Notice.</w:t>
      </w:r>
      <w:r w:rsidRPr="008677EF">
        <w:rPr>
          <w:rFonts w:ascii="Times New Roman" w:hAnsi="Times New Roman"/>
          <w:sz w:val="22"/>
        </w:rPr>
        <w:t xml:space="preserve"> They must include all the documents specified in point 11 of these Instructions and be sent to the following address:</w:t>
      </w:r>
    </w:p>
    <w:p w14:paraId="22C6F1F1" w14:textId="77777777" w:rsidR="00280D5E" w:rsidRPr="008677EF" w:rsidRDefault="00280D5E" w:rsidP="00280D5E">
      <w:pPr>
        <w:autoSpaceDE w:val="0"/>
        <w:autoSpaceDN w:val="0"/>
        <w:adjustRightInd w:val="0"/>
        <w:spacing w:before="0" w:after="0"/>
        <w:ind w:right="450"/>
        <w:jc w:val="center"/>
        <w:rPr>
          <w:b/>
        </w:rPr>
      </w:pPr>
      <w:r w:rsidRPr="008677EF">
        <w:rPr>
          <w:b/>
        </w:rPr>
        <w:t>POTISKI VODOVODI-TISZA MENTI VIZMUVEK DOO HORGOŠ</w:t>
      </w:r>
    </w:p>
    <w:p w14:paraId="453C5DE0" w14:textId="77777777" w:rsidR="00280D5E" w:rsidRPr="008677EF" w:rsidRDefault="00280D5E" w:rsidP="00280D5E">
      <w:pPr>
        <w:autoSpaceDE w:val="0"/>
        <w:autoSpaceDN w:val="0"/>
        <w:adjustRightInd w:val="0"/>
        <w:spacing w:before="0" w:after="0"/>
        <w:ind w:right="450"/>
        <w:jc w:val="center"/>
        <w:rPr>
          <w:b/>
        </w:rPr>
      </w:pPr>
      <w:proofErr w:type="spellStart"/>
      <w:r w:rsidRPr="008677EF">
        <w:rPr>
          <w:b/>
        </w:rPr>
        <w:t>Železnička</w:t>
      </w:r>
      <w:proofErr w:type="spellEnd"/>
      <w:r w:rsidRPr="008677EF">
        <w:rPr>
          <w:b/>
        </w:rPr>
        <w:t xml:space="preserve"> 22</w:t>
      </w:r>
    </w:p>
    <w:p w14:paraId="37EA4479" w14:textId="77777777" w:rsidR="00280D5E" w:rsidRPr="008677EF" w:rsidRDefault="00280D5E" w:rsidP="00280D5E">
      <w:pPr>
        <w:spacing w:before="0" w:after="0"/>
        <w:ind w:left="3447"/>
        <w:rPr>
          <w:b/>
        </w:rPr>
      </w:pPr>
      <w:r w:rsidRPr="008677EF">
        <w:rPr>
          <w:b/>
        </w:rPr>
        <w:t xml:space="preserve"> 24410 </w:t>
      </w:r>
      <w:proofErr w:type="spellStart"/>
      <w:r w:rsidRPr="008677EF">
        <w:rPr>
          <w:b/>
        </w:rPr>
        <w:t>Horgoš</w:t>
      </w:r>
      <w:proofErr w:type="spellEnd"/>
    </w:p>
    <w:p w14:paraId="3151B797" w14:textId="77777777" w:rsidR="00280D5E" w:rsidRPr="008677EF" w:rsidRDefault="00280D5E" w:rsidP="00280D5E">
      <w:pPr>
        <w:ind w:left="567"/>
        <w:jc w:val="both"/>
        <w:rPr>
          <w:rFonts w:ascii="Times New Roman" w:hAnsi="Times New Roman"/>
          <w:sz w:val="22"/>
        </w:rPr>
      </w:pPr>
      <w:r w:rsidRPr="008677EF">
        <w:rPr>
          <w:rFonts w:ascii="Times New Roman" w:hAnsi="Times New Roman"/>
          <w:sz w:val="22"/>
        </w:rPr>
        <w:t xml:space="preserve">If the tenders are hand </w:t>
      </w:r>
      <w:proofErr w:type="gramStart"/>
      <w:r w:rsidRPr="008677EF">
        <w:rPr>
          <w:rFonts w:ascii="Times New Roman" w:hAnsi="Times New Roman"/>
          <w:sz w:val="22"/>
        </w:rPr>
        <w:t>delivered</w:t>
      </w:r>
      <w:proofErr w:type="gramEnd"/>
      <w:r w:rsidRPr="008677EF">
        <w:rPr>
          <w:rFonts w:ascii="Times New Roman" w:hAnsi="Times New Roman"/>
          <w:sz w:val="22"/>
        </w:rPr>
        <w:t xml:space="preserve"> they should be delivered to the following address:</w:t>
      </w:r>
    </w:p>
    <w:p w14:paraId="26FCE955" w14:textId="77777777" w:rsidR="00280D5E" w:rsidRPr="008677EF" w:rsidRDefault="00280D5E" w:rsidP="00280D5E">
      <w:pPr>
        <w:autoSpaceDE w:val="0"/>
        <w:autoSpaceDN w:val="0"/>
        <w:adjustRightInd w:val="0"/>
        <w:spacing w:before="0" w:after="0"/>
        <w:ind w:right="450"/>
        <w:jc w:val="center"/>
        <w:rPr>
          <w:b/>
        </w:rPr>
      </w:pPr>
    </w:p>
    <w:p w14:paraId="4F9034AD" w14:textId="77777777" w:rsidR="00280D5E" w:rsidRPr="008677EF" w:rsidRDefault="00280D5E" w:rsidP="00280D5E">
      <w:pPr>
        <w:autoSpaceDE w:val="0"/>
        <w:autoSpaceDN w:val="0"/>
        <w:adjustRightInd w:val="0"/>
        <w:spacing w:before="0" w:after="0"/>
        <w:ind w:right="450"/>
        <w:jc w:val="center"/>
        <w:rPr>
          <w:b/>
        </w:rPr>
      </w:pPr>
      <w:r w:rsidRPr="008677EF">
        <w:rPr>
          <w:b/>
        </w:rPr>
        <w:t>POTISKI VODOVODI-TISZAMENTI VIZMUVEK DOO HORGOŠ</w:t>
      </w:r>
    </w:p>
    <w:p w14:paraId="6A419FAC" w14:textId="77777777" w:rsidR="00280D5E" w:rsidRPr="008677EF" w:rsidRDefault="00280D5E" w:rsidP="00280D5E">
      <w:pPr>
        <w:autoSpaceDE w:val="0"/>
        <w:autoSpaceDN w:val="0"/>
        <w:adjustRightInd w:val="0"/>
        <w:spacing w:before="0" w:after="0"/>
        <w:ind w:right="450"/>
        <w:jc w:val="center"/>
        <w:rPr>
          <w:b/>
        </w:rPr>
      </w:pPr>
      <w:proofErr w:type="spellStart"/>
      <w:r w:rsidRPr="008677EF">
        <w:rPr>
          <w:b/>
        </w:rPr>
        <w:t>Železnička</w:t>
      </w:r>
      <w:proofErr w:type="spellEnd"/>
      <w:r w:rsidRPr="008677EF">
        <w:rPr>
          <w:b/>
        </w:rPr>
        <w:t xml:space="preserve"> 22</w:t>
      </w:r>
    </w:p>
    <w:p w14:paraId="7297669E" w14:textId="77777777" w:rsidR="00280D5E" w:rsidRPr="008677EF" w:rsidRDefault="00280D5E" w:rsidP="00280D5E">
      <w:pPr>
        <w:spacing w:before="0" w:after="0"/>
        <w:ind w:left="3447"/>
        <w:rPr>
          <w:b/>
        </w:rPr>
      </w:pPr>
      <w:r w:rsidRPr="008677EF">
        <w:rPr>
          <w:b/>
        </w:rPr>
        <w:t xml:space="preserve"> 24410 </w:t>
      </w:r>
      <w:proofErr w:type="spellStart"/>
      <w:r w:rsidRPr="008677EF">
        <w:rPr>
          <w:b/>
        </w:rPr>
        <w:t>Horgoš</w:t>
      </w:r>
      <w:proofErr w:type="spellEnd"/>
    </w:p>
    <w:p w14:paraId="3548B323" w14:textId="77777777" w:rsidR="00280D5E" w:rsidRPr="008677EF" w:rsidRDefault="00280D5E" w:rsidP="00280D5E">
      <w:pPr>
        <w:spacing w:before="0"/>
        <w:ind w:left="567"/>
        <w:jc w:val="center"/>
        <w:rPr>
          <w:rFonts w:ascii="Times New Roman" w:hAnsi="Times New Roman"/>
          <w:sz w:val="22"/>
          <w:szCs w:val="22"/>
        </w:rPr>
      </w:pPr>
      <w:r w:rsidRPr="008677EF">
        <w:rPr>
          <w:rFonts w:ascii="Times New Roman" w:hAnsi="Times New Roman"/>
          <w:sz w:val="22"/>
          <w:szCs w:val="22"/>
        </w:rPr>
        <w:t>Opening hours: from</w:t>
      </w:r>
      <w:r w:rsidRPr="008677EF">
        <w:rPr>
          <w:rFonts w:ascii="Times New Roman" w:hAnsi="Times New Roman"/>
          <w:sz w:val="22"/>
          <w:szCs w:val="22"/>
          <w:lang w:val="sr-Cyrl-RS"/>
        </w:rPr>
        <w:t xml:space="preserve"> </w:t>
      </w:r>
      <w:proofErr w:type="gramStart"/>
      <w:r w:rsidRPr="008677EF">
        <w:rPr>
          <w:rStyle w:val="Emphasis"/>
          <w:rFonts w:ascii="Times New Roman" w:hAnsi="Times New Roman"/>
          <w:i w:val="0"/>
          <w:iCs/>
          <w:sz w:val="22"/>
          <w:szCs w:val="22"/>
        </w:rPr>
        <w:t>08.30h</w:t>
      </w:r>
      <w:proofErr w:type="gramEnd"/>
      <w:r w:rsidRPr="008677EF">
        <w:rPr>
          <w:rStyle w:val="Emphasis"/>
          <w:rFonts w:ascii="Times New Roman" w:hAnsi="Times New Roman"/>
          <w:i w:val="0"/>
          <w:iCs/>
          <w:sz w:val="22"/>
          <w:szCs w:val="22"/>
        </w:rPr>
        <w:t xml:space="preserve"> till 13.30h (local time)</w:t>
      </w:r>
    </w:p>
    <w:p w14:paraId="410D0362" w14:textId="77777777" w:rsidR="00280D5E" w:rsidRPr="008677EF" w:rsidRDefault="00280D5E" w:rsidP="00280D5E">
      <w:pPr>
        <w:spacing w:before="0" w:after="0"/>
        <w:ind w:left="3447"/>
        <w:rPr>
          <w:b/>
        </w:rPr>
      </w:pPr>
    </w:p>
    <w:p w14:paraId="2B478CE3" w14:textId="77777777" w:rsidR="00280D5E" w:rsidRPr="008677EF" w:rsidRDefault="00280D5E" w:rsidP="00280D5E">
      <w:pPr>
        <w:ind w:left="567"/>
        <w:jc w:val="both"/>
        <w:rPr>
          <w:rFonts w:ascii="Times New Roman" w:hAnsi="Times New Roman"/>
          <w:sz w:val="22"/>
        </w:rPr>
      </w:pPr>
      <w:r w:rsidRPr="008677EF">
        <w:rPr>
          <w:rFonts w:ascii="Times New Roman" w:hAnsi="Times New Roman"/>
          <w:sz w:val="22"/>
        </w:rPr>
        <w:t>Tenders must comply with the following conditions:</w:t>
      </w:r>
    </w:p>
    <w:p w14:paraId="4C41A8D4" w14:textId="73481597" w:rsidR="0047783A" w:rsidRPr="00E82463" w:rsidRDefault="0047783A" w:rsidP="000D1B17">
      <w:pPr>
        <w:pStyle w:val="Heading2"/>
        <w:ind w:left="567" w:hanging="567"/>
        <w:jc w:val="both"/>
        <w:rPr>
          <w:rFonts w:ascii="Times New Roman" w:hAnsi="Times New Roman"/>
          <w:lang w:val="en-GB"/>
        </w:rPr>
      </w:pPr>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00280D5E" w:rsidRPr="008677EF">
        <w:rPr>
          <w:rFonts w:ascii="Times New Roman" w:hAnsi="Times New Roman"/>
          <w:sz w:val="22"/>
          <w:lang w:val="en-GB"/>
        </w:rPr>
        <w:t>All tenders must be submitted in one original, marked ‘original’, and &lt;1 (one) copy signed in the same way as the original and marked ‘copy’.</w:t>
      </w:r>
    </w:p>
    <w:bookmarkEnd w:id="16"/>
    <w:p w14:paraId="0DF6BCF6" w14:textId="73D474D5" w:rsidR="0086759F" w:rsidRPr="00280D5E"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280D5E">
        <w:rPr>
          <w:rFonts w:ascii="Times New Roman" w:hAnsi="Times New Roman"/>
          <w:sz w:val="22"/>
          <w:lang w:val="en-GB"/>
        </w:rPr>
        <w:t>The tenders should be submitted:</w:t>
      </w:r>
    </w:p>
    <w:p w14:paraId="4DBBEB14" w14:textId="767D67DC" w:rsidR="0086759F" w:rsidRPr="00280D5E" w:rsidRDefault="0086759F" w:rsidP="00D45256">
      <w:pPr>
        <w:pStyle w:val="Heading2"/>
        <w:ind w:left="1134" w:hanging="567"/>
        <w:jc w:val="both"/>
        <w:rPr>
          <w:rFonts w:ascii="Times New Roman" w:hAnsi="Times New Roman"/>
          <w:sz w:val="22"/>
          <w:lang w:val="en-GB"/>
        </w:rPr>
      </w:pPr>
      <w:r w:rsidRPr="00280D5E">
        <w:rPr>
          <w:rFonts w:ascii="Times New Roman" w:hAnsi="Times New Roman"/>
          <w:sz w:val="22"/>
          <w:lang w:val="en-GB"/>
        </w:rPr>
        <w:t>(a)</w:t>
      </w:r>
      <w:r w:rsidR="00E93A21" w:rsidRPr="00280D5E">
        <w:rPr>
          <w:rFonts w:ascii="Times New Roman" w:hAnsi="Times New Roman"/>
          <w:sz w:val="22"/>
          <w:lang w:val="en-GB"/>
        </w:rPr>
        <w:tab/>
      </w:r>
      <w:r w:rsidRPr="00280D5E">
        <w:rPr>
          <w:rFonts w:ascii="Times New Roman" w:hAnsi="Times New Roman"/>
          <w:sz w:val="22"/>
          <w:lang w:val="en-GB"/>
        </w:rPr>
        <w:t>either by post or by courier service, in which case the evidence shall be constituted by the postmark or the date of the deposit slip</w:t>
      </w:r>
      <w:r w:rsidR="00803383" w:rsidRPr="00280D5E">
        <w:rPr>
          <w:lang w:val="en-GB"/>
        </w:rPr>
        <w:footnoteReference w:id="5"/>
      </w:r>
    </w:p>
    <w:p w14:paraId="3D364392" w14:textId="40E2594E" w:rsidR="0086759F" w:rsidRPr="00280D5E" w:rsidRDefault="0086759F" w:rsidP="00D45256">
      <w:pPr>
        <w:pStyle w:val="Heading2"/>
        <w:ind w:left="1134" w:hanging="567"/>
        <w:jc w:val="both"/>
        <w:rPr>
          <w:rFonts w:ascii="Times New Roman" w:hAnsi="Times New Roman"/>
          <w:sz w:val="22"/>
          <w:lang w:val="en-GB"/>
        </w:rPr>
      </w:pPr>
      <w:r w:rsidRPr="00280D5E">
        <w:rPr>
          <w:rFonts w:ascii="Times New Roman" w:hAnsi="Times New Roman"/>
          <w:sz w:val="22"/>
          <w:lang w:val="en-GB"/>
        </w:rPr>
        <w:t>(b)</w:t>
      </w:r>
      <w:r w:rsidR="00E93A21" w:rsidRPr="00280D5E">
        <w:rPr>
          <w:rFonts w:ascii="Times New Roman" w:hAnsi="Times New Roman"/>
          <w:sz w:val="22"/>
          <w:lang w:val="en-GB"/>
        </w:rPr>
        <w:tab/>
      </w:r>
      <w:r w:rsidR="00740F25" w:rsidRPr="00280D5E">
        <w:rPr>
          <w:rFonts w:ascii="Times New Roman" w:hAnsi="Times New Roman"/>
          <w:sz w:val="22"/>
          <w:lang w:val="en-GB"/>
        </w:rPr>
        <w:t xml:space="preserve">or </w:t>
      </w:r>
      <w:r w:rsidRPr="00280D5E">
        <w:rPr>
          <w:rFonts w:ascii="Times New Roman" w:hAnsi="Times New Roman"/>
          <w:sz w:val="22"/>
          <w:lang w:val="en-GB"/>
        </w:rPr>
        <w:t xml:space="preserve">by hand-delivery to the premises of the </w:t>
      </w:r>
      <w:r w:rsidR="006E4A76" w:rsidRPr="00280D5E">
        <w:rPr>
          <w:rFonts w:ascii="Times New Roman" w:hAnsi="Times New Roman"/>
          <w:sz w:val="22"/>
          <w:lang w:val="en-GB"/>
        </w:rPr>
        <w:t>contracting authority</w:t>
      </w:r>
      <w:r w:rsidRPr="00280D5E">
        <w:rPr>
          <w:rFonts w:ascii="Times New Roman" w:hAnsi="Times New Roman"/>
          <w:sz w:val="22"/>
          <w:lang w:val="en-GB"/>
        </w:rPr>
        <w:t xml:space="preserve"> by the participant in person or by an agent, in which case the evidence shall be constituted by </w:t>
      </w:r>
      <w:r w:rsidR="006E4A76" w:rsidRPr="00280D5E">
        <w:rPr>
          <w:rFonts w:ascii="Times New Roman" w:hAnsi="Times New Roman"/>
          <w:sz w:val="22"/>
          <w:lang w:val="en-GB"/>
        </w:rPr>
        <w:t xml:space="preserve">the </w:t>
      </w:r>
      <w:r w:rsidRPr="00280D5E">
        <w:rPr>
          <w:rFonts w:ascii="Times New Roman" w:hAnsi="Times New Roman"/>
          <w:sz w:val="22"/>
          <w:lang w:val="en-GB"/>
        </w:rPr>
        <w:t>acknowledgment of receipt.</w:t>
      </w:r>
      <w:r w:rsidR="0047783A" w:rsidRPr="00280D5E">
        <w:rPr>
          <w:rFonts w:ascii="Times New Roman" w:hAnsi="Times New Roman"/>
          <w:sz w:val="22"/>
          <w:lang w:val="en-GB"/>
        </w:rPr>
        <w:t xml:space="preserve"> </w:t>
      </w:r>
    </w:p>
    <w:p w14:paraId="65CB01B1" w14:textId="389307B7" w:rsidR="008B2A9C" w:rsidRPr="00280D5E" w:rsidRDefault="008B2A9C" w:rsidP="009956B4">
      <w:pPr>
        <w:pStyle w:val="Heading2"/>
        <w:keepNext w:val="0"/>
        <w:ind w:left="567"/>
        <w:jc w:val="both"/>
        <w:rPr>
          <w:rFonts w:ascii="Times New Roman" w:hAnsi="Times New Roman"/>
          <w:sz w:val="22"/>
          <w:lang w:val="en-GB"/>
        </w:rPr>
      </w:pPr>
      <w:r w:rsidRPr="00280D5E">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280D5E">
        <w:rPr>
          <w:rFonts w:ascii="Times New Roman" w:hAnsi="Times New Roman"/>
          <w:sz w:val="22"/>
          <w:lang w:val="en-GB"/>
        </w:rPr>
        <w:t xml:space="preserve"> </w:t>
      </w:r>
      <w:r w:rsidRPr="00280D5E">
        <w:rPr>
          <w:rFonts w:ascii="Times New Roman" w:hAnsi="Times New Roman"/>
          <w:sz w:val="22"/>
          <w:lang w:val="en-GB"/>
        </w:rPr>
        <w:t>or jeopardise decisions already taken and notified.</w:t>
      </w:r>
    </w:p>
    <w:p w14:paraId="380CD258" w14:textId="221C1B16" w:rsidR="0047783A" w:rsidRPr="009956B4"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280D5E">
        <w:rPr>
          <w:rFonts w:ascii="Times New Roman" w:hAnsi="Times New Roman"/>
          <w:sz w:val="22"/>
          <w:lang w:val="en-GB"/>
        </w:rPr>
        <w:t>All tenders, including annexes and all supporting documents, must be submitted in a sealed envelope bearing only:</w:t>
      </w:r>
    </w:p>
    <w:p w14:paraId="43BCF5D1" w14:textId="77777777" w:rsidR="00280D5E" w:rsidRDefault="0047783A" w:rsidP="00280D5E">
      <w:pPr>
        <w:pStyle w:val="Heading2"/>
        <w:keepNext w:val="0"/>
        <w:ind w:left="1134" w:hanging="283"/>
        <w:jc w:val="both"/>
        <w:rPr>
          <w:rFonts w:ascii="Times New Roman" w:hAnsi="Times New Roman"/>
          <w:sz w:val="22"/>
          <w:lang w:val="en-GB"/>
        </w:rPr>
      </w:pPr>
      <w:r w:rsidRPr="00280D5E">
        <w:rPr>
          <w:rFonts w:ascii="Times New Roman" w:hAnsi="Times New Roman"/>
          <w:sz w:val="22"/>
          <w:lang w:val="en-GB"/>
        </w:rPr>
        <w:lastRenderedPageBreak/>
        <w:t>a)</w:t>
      </w:r>
      <w:r w:rsidRPr="00280D5E">
        <w:rPr>
          <w:rFonts w:ascii="Times New Roman" w:hAnsi="Times New Roman"/>
          <w:sz w:val="22"/>
          <w:lang w:val="en-GB"/>
        </w:rPr>
        <w:tab/>
        <w:t xml:space="preserve">the above </w:t>
      </w:r>
      <w:proofErr w:type="gramStart"/>
      <w:r w:rsidRPr="00280D5E">
        <w:rPr>
          <w:rFonts w:ascii="Times New Roman" w:hAnsi="Times New Roman"/>
          <w:sz w:val="22"/>
          <w:lang w:val="en-GB"/>
        </w:rPr>
        <w:t>address;</w:t>
      </w:r>
      <w:proofErr w:type="gramEnd"/>
    </w:p>
    <w:p w14:paraId="792BB132" w14:textId="207677E9" w:rsidR="0047783A" w:rsidRPr="00280D5E" w:rsidRDefault="00280D5E" w:rsidP="00280D5E">
      <w:pPr>
        <w:pStyle w:val="Heading2"/>
        <w:keepNext w:val="0"/>
        <w:ind w:left="1134" w:hanging="283"/>
        <w:jc w:val="both"/>
        <w:rPr>
          <w:rFonts w:ascii="Times New Roman" w:hAnsi="Times New Roman"/>
          <w:sz w:val="22"/>
          <w:lang w:val="en-GB"/>
        </w:rPr>
      </w:pPr>
      <w:r>
        <w:rPr>
          <w:rFonts w:ascii="Times New Roman" w:hAnsi="Times New Roman"/>
          <w:sz w:val="22"/>
          <w:lang w:val="en-GB"/>
        </w:rPr>
        <w:t xml:space="preserve">b) </w:t>
      </w:r>
      <w:r w:rsidR="0047783A" w:rsidRPr="00280D5E">
        <w:rPr>
          <w:rFonts w:ascii="Times New Roman" w:hAnsi="Times New Roman"/>
          <w:sz w:val="22"/>
          <w:lang w:val="en-GB"/>
        </w:rPr>
        <w:t xml:space="preserve">the reference code of this tender procedure </w:t>
      </w:r>
      <w:r w:rsidRPr="008677EF">
        <w:rPr>
          <w:rFonts w:ascii="Times New Roman" w:hAnsi="Times New Roman"/>
          <w:sz w:val="22"/>
          <w:lang w:val="en-GB"/>
        </w:rPr>
        <w:t>(HUSRB/23R/12/047 /P1/02</w:t>
      </w:r>
      <w:proofErr w:type="gramStart"/>
      <w:r w:rsidRPr="008677EF">
        <w:rPr>
          <w:rFonts w:ascii="Times New Roman" w:hAnsi="Times New Roman"/>
          <w:sz w:val="22"/>
          <w:lang w:val="en-GB"/>
        </w:rPr>
        <w:t>);</w:t>
      </w:r>
      <w:proofErr w:type="gramEnd"/>
    </w:p>
    <w:p w14:paraId="1C39B6B0" w14:textId="77777777" w:rsidR="0047783A" w:rsidRPr="00280D5E" w:rsidRDefault="0047783A" w:rsidP="00D45256">
      <w:pPr>
        <w:pStyle w:val="Heading2"/>
        <w:keepNext w:val="0"/>
        <w:ind w:left="1134" w:hanging="283"/>
        <w:jc w:val="both"/>
        <w:rPr>
          <w:rFonts w:ascii="Times New Roman" w:hAnsi="Times New Roman"/>
          <w:sz w:val="22"/>
          <w:lang w:val="en-GB"/>
        </w:rPr>
      </w:pPr>
      <w:r w:rsidRPr="00280D5E">
        <w:rPr>
          <w:rFonts w:ascii="Times New Roman" w:hAnsi="Times New Roman"/>
          <w:sz w:val="22"/>
          <w:lang w:val="en-GB"/>
        </w:rPr>
        <w:t>c)</w:t>
      </w:r>
      <w:r w:rsidRPr="00280D5E">
        <w:rPr>
          <w:rFonts w:ascii="Times New Roman" w:hAnsi="Times New Roman"/>
          <w:sz w:val="22"/>
          <w:lang w:val="en-GB"/>
        </w:rPr>
        <w:tab/>
        <w:t xml:space="preserve">where applicable, the number of the lot(s) tendered </w:t>
      </w:r>
      <w:proofErr w:type="gramStart"/>
      <w:r w:rsidRPr="00280D5E">
        <w:rPr>
          <w:rFonts w:ascii="Times New Roman" w:hAnsi="Times New Roman"/>
          <w:sz w:val="22"/>
          <w:lang w:val="en-GB"/>
        </w:rPr>
        <w:t>for;</w:t>
      </w:r>
      <w:proofErr w:type="gramEnd"/>
    </w:p>
    <w:p w14:paraId="6D224A96" w14:textId="7F42B804" w:rsidR="0047783A" w:rsidRPr="00B039F7" w:rsidRDefault="0047783A" w:rsidP="00D45256">
      <w:pPr>
        <w:pStyle w:val="Heading2"/>
        <w:keepNext w:val="0"/>
        <w:ind w:left="1134" w:hanging="283"/>
        <w:jc w:val="both"/>
        <w:rPr>
          <w:rFonts w:ascii="Times New Roman" w:hAnsi="Times New Roman"/>
          <w:sz w:val="22"/>
          <w:lang w:val="en-IE"/>
        </w:rPr>
      </w:pPr>
      <w:r w:rsidRPr="00280D5E">
        <w:rPr>
          <w:rFonts w:ascii="Times New Roman" w:hAnsi="Times New Roman"/>
          <w:sz w:val="22"/>
          <w:lang w:val="en-GB"/>
        </w:rPr>
        <w:t>d)</w:t>
      </w:r>
      <w:r w:rsidRPr="00280D5E">
        <w:rPr>
          <w:rFonts w:ascii="Times New Roman" w:hAnsi="Times New Roman"/>
          <w:sz w:val="22"/>
          <w:lang w:val="en-GB"/>
        </w:rPr>
        <w:tab/>
      </w:r>
      <w:r w:rsidRPr="00B039F7">
        <w:rPr>
          <w:rFonts w:ascii="Times New Roman" w:hAnsi="Times New Roman"/>
          <w:sz w:val="22"/>
          <w:lang w:val="en-GB"/>
        </w:rPr>
        <w:t xml:space="preserve">the words </w:t>
      </w:r>
      <w:r w:rsidR="006A5F84" w:rsidRPr="00B039F7">
        <w:rPr>
          <w:rFonts w:ascii="Times New Roman" w:hAnsi="Times New Roman"/>
          <w:sz w:val="22"/>
          <w:lang w:val="en-GB"/>
        </w:rPr>
        <w:t>‘</w:t>
      </w:r>
      <w:r w:rsidRPr="00B039F7">
        <w:rPr>
          <w:rFonts w:ascii="Times New Roman" w:hAnsi="Times New Roman"/>
          <w:sz w:val="22"/>
          <w:lang w:val="en-GB"/>
        </w:rPr>
        <w:t>Not to be opened before the tender opening session</w:t>
      </w:r>
      <w:r w:rsidR="006A5F84" w:rsidRPr="00B039F7">
        <w:rPr>
          <w:rFonts w:ascii="Times New Roman" w:hAnsi="Times New Roman"/>
          <w:sz w:val="22"/>
          <w:lang w:val="en-GB"/>
        </w:rPr>
        <w:t>’</w:t>
      </w:r>
      <w:r w:rsidRPr="00B039F7">
        <w:rPr>
          <w:rFonts w:ascii="Times New Roman" w:hAnsi="Times New Roman"/>
          <w:sz w:val="22"/>
          <w:lang w:val="en-GB"/>
        </w:rPr>
        <w:t xml:space="preserve"> in the language of the tender dossier and</w:t>
      </w:r>
      <w:r w:rsidRPr="00B039F7">
        <w:rPr>
          <w:rFonts w:ascii="Times New Roman" w:hAnsi="Times New Roman"/>
          <w:sz w:val="22"/>
          <w:lang w:val="en-IE"/>
        </w:rPr>
        <w:t xml:space="preserve"> &lt;</w:t>
      </w:r>
      <w:r w:rsidR="00280D5E" w:rsidRPr="00B039F7">
        <w:rPr>
          <w:rFonts w:ascii="Times New Roman" w:hAnsi="Times New Roman"/>
          <w:sz w:val="22"/>
          <w:lang w:val="en-GB"/>
        </w:rPr>
        <w:t xml:space="preserve">Ne </w:t>
      </w:r>
      <w:proofErr w:type="spellStart"/>
      <w:r w:rsidR="00280D5E" w:rsidRPr="00B039F7">
        <w:rPr>
          <w:rFonts w:ascii="Times New Roman" w:hAnsi="Times New Roman"/>
          <w:sz w:val="22"/>
          <w:lang w:val="en-GB"/>
        </w:rPr>
        <w:t>otvarati</w:t>
      </w:r>
      <w:proofErr w:type="spellEnd"/>
      <w:r w:rsidR="00280D5E" w:rsidRPr="00B039F7">
        <w:rPr>
          <w:rFonts w:ascii="Times New Roman" w:hAnsi="Times New Roman"/>
          <w:sz w:val="22"/>
          <w:lang w:val="en-GB"/>
        </w:rPr>
        <w:t xml:space="preserve"> pre </w:t>
      </w:r>
      <w:proofErr w:type="spellStart"/>
      <w:r w:rsidR="00280D5E" w:rsidRPr="00B039F7">
        <w:rPr>
          <w:rFonts w:ascii="Times New Roman" w:hAnsi="Times New Roman"/>
          <w:sz w:val="22"/>
          <w:lang w:val="en-IE"/>
        </w:rPr>
        <w:t>sastanka</w:t>
      </w:r>
      <w:proofErr w:type="spellEnd"/>
      <w:r w:rsidR="00280D5E" w:rsidRPr="00B039F7">
        <w:rPr>
          <w:rFonts w:ascii="Times New Roman" w:hAnsi="Times New Roman"/>
          <w:sz w:val="22"/>
          <w:lang w:val="en-IE"/>
        </w:rPr>
        <w:t xml:space="preserve"> za</w:t>
      </w:r>
      <w:r w:rsidR="00280D5E" w:rsidRPr="00B039F7">
        <w:rPr>
          <w:rFonts w:ascii="Times New Roman" w:hAnsi="Times New Roman"/>
          <w:sz w:val="22"/>
          <w:lang w:val="en-GB"/>
        </w:rPr>
        <w:t xml:space="preserve"> </w:t>
      </w:r>
      <w:proofErr w:type="spellStart"/>
      <w:r w:rsidR="00280D5E" w:rsidRPr="00B039F7">
        <w:rPr>
          <w:rFonts w:ascii="Times New Roman" w:hAnsi="Times New Roman"/>
          <w:sz w:val="22"/>
          <w:lang w:val="en-GB"/>
        </w:rPr>
        <w:t>otvaranje</w:t>
      </w:r>
      <w:proofErr w:type="spellEnd"/>
      <w:r w:rsidR="00280D5E" w:rsidRPr="00B039F7">
        <w:rPr>
          <w:rFonts w:ascii="Times New Roman" w:hAnsi="Times New Roman"/>
          <w:sz w:val="22"/>
          <w:lang w:val="en-GB"/>
        </w:rPr>
        <w:t xml:space="preserve"> </w:t>
      </w:r>
      <w:proofErr w:type="spellStart"/>
      <w:r w:rsidR="00280D5E" w:rsidRPr="00B039F7">
        <w:rPr>
          <w:rFonts w:ascii="Times New Roman" w:hAnsi="Times New Roman"/>
          <w:sz w:val="22"/>
          <w:lang w:val="en-GB"/>
        </w:rPr>
        <w:t>ponuda</w:t>
      </w:r>
      <w:proofErr w:type="spellEnd"/>
      <w:r w:rsidRPr="00B039F7">
        <w:rPr>
          <w:rFonts w:ascii="Times New Roman" w:hAnsi="Times New Roman"/>
          <w:sz w:val="22"/>
          <w:lang w:val="en-IE"/>
        </w:rPr>
        <w:t>&gt;.</w:t>
      </w:r>
    </w:p>
    <w:p w14:paraId="579455BA" w14:textId="77777777" w:rsidR="0047783A" w:rsidRDefault="0047783A" w:rsidP="00D45256">
      <w:pPr>
        <w:pStyle w:val="Heading2"/>
        <w:keepNext w:val="0"/>
        <w:ind w:left="1134" w:hanging="283"/>
        <w:jc w:val="both"/>
        <w:rPr>
          <w:rFonts w:ascii="Times New Roman" w:hAnsi="Times New Roman"/>
          <w:sz w:val="22"/>
          <w:highlight w:val="lightGray"/>
          <w:lang w:val="en-IE"/>
        </w:rPr>
      </w:pPr>
      <w:r w:rsidRPr="00B039F7">
        <w:rPr>
          <w:rFonts w:ascii="Times New Roman" w:hAnsi="Times New Roman"/>
          <w:sz w:val="22"/>
          <w:lang w:val="en-GB"/>
        </w:rPr>
        <w:t>e)</w:t>
      </w:r>
      <w:r w:rsidRPr="00B039F7">
        <w:rPr>
          <w:rFonts w:ascii="Times New Roman" w:hAnsi="Times New Roman"/>
          <w:sz w:val="22"/>
          <w:lang w:val="en-GB"/>
        </w:rPr>
        <w:tab/>
        <w:t>the name of the tenderer.</w:t>
      </w:r>
    </w:p>
    <w:p w14:paraId="70A99683" w14:textId="5F3B0358" w:rsidR="0047783A" w:rsidRPr="00280D5E" w:rsidRDefault="0047783A" w:rsidP="009956B4">
      <w:pPr>
        <w:pStyle w:val="Heading2"/>
        <w:keepNext w:val="0"/>
        <w:ind w:left="567"/>
        <w:jc w:val="both"/>
        <w:rPr>
          <w:rFonts w:ascii="Times New Roman" w:hAnsi="Times New Roman"/>
          <w:sz w:val="22"/>
          <w:lang w:val="en-GB"/>
        </w:rPr>
      </w:pPr>
      <w:bookmarkStart w:id="17" w:name="_Hlk168671040"/>
      <w:r w:rsidRPr="00280D5E">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4688DDE7" w:rsidR="0047783A" w:rsidRPr="00D45256" w:rsidRDefault="00A633C6" w:rsidP="00D45256">
      <w:pPr>
        <w:pStyle w:val="Heading1"/>
        <w:rPr>
          <w:lang w:val="en-IE"/>
        </w:rPr>
      </w:pPr>
      <w:bookmarkStart w:id="18" w:name="_Toc42488080"/>
      <w:bookmarkEnd w:id="17"/>
      <w:r w:rsidRPr="00D45256">
        <w:rPr>
          <w:lang w:val="en-IE"/>
        </w:rPr>
        <w:t>11.</w:t>
      </w:r>
      <w:r w:rsidR="005A3D33" w:rsidRPr="00D45256">
        <w:rPr>
          <w:lang w:val="en-IE"/>
        </w:rPr>
        <w:tab/>
      </w:r>
      <w:r w:rsidR="0047783A" w:rsidRPr="00D45256">
        <w:rPr>
          <w:lang w:val="en-IE"/>
        </w:rPr>
        <w:t>Content of tenders</w:t>
      </w:r>
      <w:bookmarkEnd w:id="18"/>
    </w:p>
    <w:p w14:paraId="785536C2" w14:textId="5F1BACE2" w:rsidR="00732AAE" w:rsidRPr="00280D5E" w:rsidRDefault="00732AAE" w:rsidP="00D45256">
      <w:pPr>
        <w:pStyle w:val="Text1"/>
        <w:ind w:left="567"/>
        <w:rPr>
          <w:rFonts w:eastAsia="Times New Roman"/>
          <w:snapToGrid w:val="0"/>
          <w:sz w:val="22"/>
        </w:rPr>
      </w:pPr>
      <w:r w:rsidRPr="00280D5E">
        <w:rPr>
          <w:rFonts w:eastAsia="Times New Roman"/>
          <w:snapToGrid w:val="0"/>
          <w:sz w:val="22"/>
        </w:rPr>
        <w:t xml:space="preserve">The tender must include a technical offer and a financial offer, </w:t>
      </w:r>
      <w:r w:rsidR="00AD0140" w:rsidRPr="00280D5E">
        <w:rPr>
          <w:rFonts w:eastAsia="Times New Roman"/>
          <w:snapToGrid w:val="0"/>
          <w:sz w:val="22"/>
        </w:rPr>
        <w:t xml:space="preserve">which must be submitted </w:t>
      </w:r>
      <w:proofErr w:type="gramStart"/>
      <w:r w:rsidR="00AD0140" w:rsidRPr="00280D5E">
        <w:rPr>
          <w:rFonts w:eastAsia="Times New Roman"/>
          <w:snapToGrid w:val="0"/>
          <w:sz w:val="22"/>
        </w:rPr>
        <w:t>in</w:t>
      </w:r>
      <w:proofErr w:type="gramEnd"/>
      <w:r w:rsidR="00AD0140" w:rsidRPr="00280D5E">
        <w:rPr>
          <w:rFonts w:eastAsia="Times New Roman"/>
          <w:snapToGrid w:val="0"/>
          <w:sz w:val="22"/>
        </w:rPr>
        <w:t xml:space="preserve"> separate envelopes</w:t>
      </w:r>
      <w:r w:rsidR="00144A7D" w:rsidRPr="00280D5E">
        <w:rPr>
          <w:rFonts w:eastAsia="Times New Roman"/>
          <w:snapToGrid w:val="0"/>
          <w:sz w:val="22"/>
        </w:rPr>
        <w:t xml:space="preserve"> either by post or by hand-delivery.</w:t>
      </w:r>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w:t>
      </w:r>
      <w:proofErr w:type="gramStart"/>
      <w:r w:rsidRPr="006D4CEC">
        <w:rPr>
          <w:rFonts w:ascii="Times New Roman" w:hAnsi="Times New Roman"/>
          <w:sz w:val="22"/>
          <w:szCs w:val="22"/>
        </w:rPr>
        <w:t>below requirements</w:t>
      </w:r>
      <w:proofErr w:type="gramEnd"/>
      <w:r w:rsidRPr="006D4CEC">
        <w:rPr>
          <w:rFonts w:ascii="Times New Roman" w:hAnsi="Times New Roman"/>
          <w:sz w:val="22"/>
          <w:szCs w:val="22"/>
        </w:rPr>
        <w:t xml:space="preserve">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0751E5F" w14:textId="7D5A3939" w:rsidR="00280D5E" w:rsidRPr="00280D5E" w:rsidRDefault="00280D5E" w:rsidP="00280D5E">
      <w:pPr>
        <w:pStyle w:val="Heading2"/>
        <w:keepLines/>
        <w:numPr>
          <w:ilvl w:val="0"/>
          <w:numId w:val="6"/>
        </w:numPr>
        <w:tabs>
          <w:tab w:val="num" w:pos="1134"/>
        </w:tabs>
        <w:spacing w:before="0" w:after="0"/>
        <w:ind w:left="1135" w:hanging="568"/>
        <w:rPr>
          <w:rFonts w:ascii="Times New Roman" w:hAnsi="Times New Roman"/>
          <w:sz w:val="22"/>
          <w:szCs w:val="22"/>
        </w:rPr>
      </w:pPr>
      <w:r>
        <w:rPr>
          <w:rFonts w:ascii="Times New Roman" w:hAnsi="Times New Roman"/>
          <w:sz w:val="22"/>
          <w:szCs w:val="22"/>
          <w:lang w:val="en-GB"/>
        </w:rPr>
        <w:t>A</w:t>
      </w:r>
      <w:r w:rsidR="0047783A" w:rsidRPr="00E82463">
        <w:rPr>
          <w:rFonts w:ascii="Times New Roman" w:hAnsi="Times New Roman"/>
          <w:sz w:val="22"/>
          <w:szCs w:val="22"/>
          <w:lang w:val="en-GB"/>
        </w:rPr>
        <w:t xml:space="preserve"> detailed description of the supplies tendered in conformity with the technical specifications, including any documentation required</w:t>
      </w:r>
      <w:r>
        <w:rPr>
          <w:rFonts w:ascii="Times New Roman" w:hAnsi="Times New Roman"/>
          <w:sz w:val="22"/>
          <w:szCs w:val="22"/>
          <w:lang w:val="en-GB"/>
        </w:rPr>
        <w:t>.</w:t>
      </w:r>
    </w:p>
    <w:p w14:paraId="29EBECF0" w14:textId="77777777" w:rsidR="00280D5E" w:rsidRPr="00280D5E" w:rsidRDefault="00280D5E" w:rsidP="00280D5E">
      <w:pPr>
        <w:pStyle w:val="Heading2"/>
        <w:keepLines/>
        <w:tabs>
          <w:tab w:val="num" w:pos="1134"/>
        </w:tabs>
        <w:spacing w:before="0" w:after="0"/>
        <w:ind w:left="1135"/>
        <w:rPr>
          <w:rFonts w:ascii="Times New Roman" w:hAnsi="Times New Roman"/>
          <w:sz w:val="22"/>
          <w:szCs w:val="22"/>
        </w:rPr>
      </w:pPr>
    </w:p>
    <w:p w14:paraId="63F5D5F5" w14:textId="281ADF0E" w:rsidR="0047783A" w:rsidRPr="00E82463" w:rsidRDefault="0047783A" w:rsidP="00280D5E">
      <w:pPr>
        <w:pStyle w:val="Heading2"/>
        <w:keepLines/>
        <w:spacing w:before="0" w:after="0"/>
        <w:ind w:left="567"/>
        <w:rPr>
          <w:rFonts w:ascii="Times New Roman" w:hAnsi="Times New Roman"/>
          <w:sz w:val="22"/>
          <w:szCs w:val="22"/>
        </w:rPr>
      </w:pPr>
      <w:r w:rsidRPr="00280D5E">
        <w:rPr>
          <w:rFonts w:ascii="Times New Roman" w:hAnsi="Times New Roman"/>
          <w:sz w:val="22"/>
          <w:szCs w:val="22"/>
          <w:lang w:val="en-US"/>
        </w:rPr>
        <w:t>The technical offer should be presented</w:t>
      </w:r>
      <w:r w:rsidRPr="00E82463">
        <w:rPr>
          <w:rFonts w:ascii="Times New Roman" w:hAnsi="Times New Roman"/>
          <w:sz w:val="22"/>
          <w:szCs w:val="22"/>
        </w:rPr>
        <w:t xml:space="preserve"> as per </w:t>
      </w:r>
      <w:proofErr w:type="spellStart"/>
      <w:r w:rsidRPr="00E82463">
        <w:rPr>
          <w:rFonts w:ascii="Times New Roman" w:hAnsi="Times New Roman"/>
          <w:sz w:val="22"/>
          <w:szCs w:val="22"/>
        </w:rPr>
        <w:t>template</w:t>
      </w:r>
      <w:proofErr w:type="spellEnd"/>
      <w:r w:rsidRPr="00E82463">
        <w:rPr>
          <w:rFonts w:ascii="Times New Roman" w:hAnsi="Times New Roman"/>
          <w:sz w:val="22"/>
          <w:szCs w:val="22"/>
        </w:rPr>
        <w:t xml:space="preserv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proofErr w:type="spellStart"/>
      <w:r w:rsidR="000665DF" w:rsidRPr="00E82463">
        <w:rPr>
          <w:rFonts w:ascii="Times New Roman" w:hAnsi="Times New Roman"/>
          <w:sz w:val="22"/>
          <w:szCs w:val="22"/>
        </w:rPr>
        <w:t>C</w:t>
      </w:r>
      <w:r w:rsidRPr="00E82463">
        <w:rPr>
          <w:rFonts w:ascii="Times New Roman" w:hAnsi="Times New Roman"/>
          <w:sz w:val="22"/>
          <w:szCs w:val="22"/>
        </w:rPr>
        <w:t>ontractor’s</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technical</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offer</w:t>
      </w:r>
      <w:proofErr w:type="spellEnd"/>
      <w:r w:rsidRPr="00E82463">
        <w:rPr>
          <w:rFonts w:ascii="Times New Roman" w:hAnsi="Times New Roman"/>
          <w:sz w:val="22"/>
          <w:szCs w:val="22"/>
        </w:rPr>
        <w:t xml:space="preserve">) </w:t>
      </w:r>
      <w:proofErr w:type="spellStart"/>
      <w:r w:rsidR="000665DF" w:rsidRPr="00E82463">
        <w:rPr>
          <w:rFonts w:ascii="Times New Roman" w:hAnsi="Times New Roman"/>
          <w:sz w:val="22"/>
          <w:szCs w:val="22"/>
        </w:rPr>
        <w:t>adding</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separate</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sheets</w:t>
      </w:r>
      <w:proofErr w:type="spellEnd"/>
      <w:r w:rsidRPr="00E82463">
        <w:rPr>
          <w:rFonts w:ascii="Times New Roman" w:hAnsi="Times New Roman"/>
          <w:sz w:val="22"/>
          <w:szCs w:val="22"/>
        </w:rPr>
        <w:t xml:space="preserve"> for </w:t>
      </w:r>
      <w:proofErr w:type="spellStart"/>
      <w:r w:rsidRPr="00E82463">
        <w:rPr>
          <w:rFonts w:ascii="Times New Roman" w:hAnsi="Times New Roman"/>
          <w:sz w:val="22"/>
          <w:szCs w:val="22"/>
        </w:rPr>
        <w:t>details</w:t>
      </w:r>
      <w:proofErr w:type="spellEnd"/>
      <w:r w:rsidR="000665DF" w:rsidRPr="00E82463">
        <w:rPr>
          <w:rFonts w:ascii="Times New Roman" w:hAnsi="Times New Roman"/>
          <w:sz w:val="22"/>
          <w:szCs w:val="22"/>
        </w:rPr>
        <w:t xml:space="preserve"> if </w:t>
      </w:r>
      <w:proofErr w:type="spellStart"/>
      <w:r w:rsidR="000665DF" w:rsidRPr="00E82463">
        <w:rPr>
          <w:rFonts w:ascii="Times New Roman" w:hAnsi="Times New Roman"/>
          <w:sz w:val="22"/>
          <w:szCs w:val="22"/>
        </w:rPr>
        <w:t>necessary</w:t>
      </w:r>
      <w:proofErr w:type="spellEnd"/>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1AD259E9" w14:textId="77777777" w:rsidR="00280D5E"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280D5E">
        <w:rPr>
          <w:rFonts w:ascii="Times New Roman" w:hAnsi="Times New Roman"/>
          <w:sz w:val="22"/>
          <w:szCs w:val="22"/>
          <w:lang w:val="en-GB"/>
        </w:rPr>
        <w:t>DDP</w:t>
      </w:r>
      <w:r w:rsidRPr="00E82463">
        <w:rPr>
          <w:rStyle w:val="FootnoteReference"/>
          <w:rFonts w:ascii="Times New Roman" w:hAnsi="Times New Roman"/>
        </w:rPr>
        <w:footnoteReference w:id="6"/>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w:t>
      </w:r>
      <w:r w:rsidR="00280D5E">
        <w:rPr>
          <w:rFonts w:ascii="Times New Roman" w:hAnsi="Times New Roman"/>
          <w:sz w:val="22"/>
          <w:szCs w:val="22"/>
          <w:lang w:val="en-GB"/>
        </w:rPr>
        <w:t xml:space="preserve">. </w:t>
      </w:r>
    </w:p>
    <w:p w14:paraId="664111AC" w14:textId="4E7B4214" w:rsidR="0047783A" w:rsidRDefault="0047783A" w:rsidP="00D45256">
      <w:pPr>
        <w:ind w:left="567"/>
        <w:jc w:val="both"/>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r w:rsidR="00180444">
        <w:rPr>
          <w:rFonts w:ascii="Times New Roman" w:hAnsi="Times New Roman"/>
          <w:sz w:val="22"/>
          <w:szCs w:val="22"/>
        </w:rPr>
        <w:t xml:space="preserve"> </w:t>
      </w:r>
      <w:r w:rsidR="00180444" w:rsidRPr="00180444">
        <w:rPr>
          <w:rFonts w:ascii="Times New Roman" w:hAnsi="Times New Roman"/>
          <w:sz w:val="22"/>
          <w:szCs w:val="22"/>
          <w:lang w:val="en-IE"/>
        </w:rPr>
        <w:t>All amounts are to be quoted excluding taxes. VAT, if applicable, is to be mentioned separately.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 xml:space="preserve">In case of doubt about the applicable VAT system, it is the </w:t>
      </w:r>
      <w:proofErr w:type="gramStart"/>
      <w:r w:rsidRPr="004F2D4B">
        <w:rPr>
          <w:sz w:val="22"/>
        </w:rPr>
        <w:t>tenderer's</w:t>
      </w:r>
      <w:proofErr w:type="gramEnd"/>
      <w:r w:rsidRPr="004F2D4B">
        <w:rPr>
          <w:sz w:val="22"/>
        </w:rPr>
        <w:t xml:space="preserve">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0889D852" w14:textId="2B2EE454" w:rsidR="00F83F43" w:rsidRPr="00E82463" w:rsidRDefault="00F83F43" w:rsidP="00F83F43">
      <w:pPr>
        <w:keepNext/>
        <w:keepLines/>
        <w:tabs>
          <w:tab w:val="left" w:pos="993"/>
        </w:tabs>
        <w:spacing w:after="0"/>
        <w:rPr>
          <w:rFonts w:ascii="Times New Roman" w:hAnsi="Times New Roman"/>
          <w:sz w:val="22"/>
          <w:szCs w:val="22"/>
        </w:rPr>
      </w:pPr>
    </w:p>
    <w:p w14:paraId="3DC896ED" w14:textId="0B4F502B" w:rsidR="00482933" w:rsidRDefault="0047783A" w:rsidP="00D45256">
      <w:pPr>
        <w:pStyle w:val="Text1"/>
        <w:numPr>
          <w:ilvl w:val="0"/>
          <w:numId w:val="36"/>
        </w:numPr>
        <w:ind w:left="1134" w:hanging="425"/>
        <w:rPr>
          <w:sz w:val="22"/>
        </w:rPr>
      </w:pPr>
      <w:r w:rsidRPr="00E82463">
        <w:rPr>
          <w:sz w:val="22"/>
        </w:rPr>
        <w:t xml:space="preserve">The </w:t>
      </w:r>
      <w:r w:rsidR="0002493B">
        <w:rPr>
          <w:sz w:val="22"/>
        </w:rPr>
        <w:t>"</w:t>
      </w:r>
      <w:r w:rsidRPr="00E82463">
        <w:rPr>
          <w:sz w:val="22"/>
        </w:rPr>
        <w:t xml:space="preserve">Tender </w:t>
      </w:r>
      <w:r w:rsidR="005C1201">
        <w:rPr>
          <w:sz w:val="22"/>
        </w:rPr>
        <w:t>f</w:t>
      </w:r>
      <w:r w:rsidRPr="00E82463">
        <w:rPr>
          <w:sz w:val="22"/>
        </w:rPr>
        <w:t xml:space="preserve">orm for a </w:t>
      </w:r>
      <w:r w:rsidR="005C1201">
        <w:rPr>
          <w:sz w:val="22"/>
        </w:rPr>
        <w:t>s</w:t>
      </w:r>
      <w:r w:rsidRPr="00E82463">
        <w:rPr>
          <w:sz w:val="22"/>
        </w:rPr>
        <w:t xml:space="preserve">upply </w:t>
      </w:r>
      <w:r w:rsidR="005C1201">
        <w:rPr>
          <w:sz w:val="22"/>
        </w:rPr>
        <w:t>c</w:t>
      </w:r>
      <w:r w:rsidRPr="00E82463">
        <w:rPr>
          <w:sz w:val="22"/>
        </w:rPr>
        <w:t>ontract</w:t>
      </w:r>
      <w:r w:rsidR="0002493B">
        <w:rPr>
          <w:sz w:val="22"/>
        </w:rPr>
        <w:t>"</w:t>
      </w:r>
      <w:r w:rsidRPr="00E82463">
        <w:rPr>
          <w:sz w:val="22"/>
        </w:rPr>
        <w:t xml:space="preserve">, </w:t>
      </w:r>
      <w:r w:rsidR="007A0C47" w:rsidRPr="007A0C47">
        <w:rPr>
          <w:sz w:val="22"/>
        </w:rPr>
        <w:t xml:space="preserve">together with Annex 1 </w:t>
      </w:r>
      <w:r w:rsidR="0002493B" w:rsidRPr="001A2BC4">
        <w:rPr>
          <w:b/>
          <w:sz w:val="22"/>
        </w:rPr>
        <w:t>"</w:t>
      </w:r>
      <w:r w:rsidR="007A0C47" w:rsidRPr="001A2BC4">
        <w:rPr>
          <w:b/>
          <w:sz w:val="22"/>
        </w:rPr>
        <w:t>Declaration o</w:t>
      </w:r>
      <w:r w:rsidR="0002493B" w:rsidRPr="001A2BC4">
        <w:rPr>
          <w:b/>
          <w:sz w:val="22"/>
        </w:rPr>
        <w:t>n</w:t>
      </w:r>
      <w:r w:rsidR="007A0C47" w:rsidRPr="001A2BC4">
        <w:rPr>
          <w:b/>
          <w:sz w:val="22"/>
        </w:rPr>
        <w:t xml:space="preserve"> </w:t>
      </w:r>
      <w:proofErr w:type="spellStart"/>
      <w:r w:rsidR="007A0C47" w:rsidRPr="001A2BC4">
        <w:rPr>
          <w:b/>
          <w:sz w:val="22"/>
        </w:rPr>
        <w:t>honour</w:t>
      </w:r>
      <w:proofErr w:type="spellEnd"/>
      <w:r w:rsidR="007A0C47" w:rsidRPr="001A2BC4">
        <w:rPr>
          <w:b/>
          <w:sz w:val="22"/>
        </w:rPr>
        <w:t xml:space="preserve"> on exclusion criteria and selection criteria</w:t>
      </w:r>
      <w:r w:rsidR="0002493B" w:rsidRPr="001A2BC4">
        <w:rPr>
          <w:b/>
          <w:sz w:val="22"/>
        </w:rPr>
        <w:t>"</w:t>
      </w:r>
      <w:r w:rsidR="007A0C47" w:rsidRPr="007A0C47">
        <w:rPr>
          <w:sz w:val="22"/>
        </w:rPr>
        <w:t xml:space="preserve">, both </w:t>
      </w:r>
      <w:r w:rsidRPr="00E82463">
        <w:rPr>
          <w:sz w:val="22"/>
        </w:rPr>
        <w:t>duly completed, which includes the</w:t>
      </w:r>
      <w:r w:rsidR="00E45107">
        <w:rPr>
          <w:sz w:val="22"/>
          <w:u w:val="single"/>
        </w:rPr>
        <w:t xml:space="preserve"> </w:t>
      </w:r>
      <w:proofErr w:type="gramStart"/>
      <w:r w:rsidRPr="00E82463">
        <w:rPr>
          <w:sz w:val="22"/>
        </w:rPr>
        <w:t>tenderer’s</w:t>
      </w:r>
      <w:proofErr w:type="gramEnd"/>
      <w:r w:rsidRPr="00E82463">
        <w:rPr>
          <w:sz w:val="22"/>
        </w:rPr>
        <w:t xml:space="preserve"> declaration, point 7, (from each member if a consortium</w:t>
      </w:r>
      <w:r w:rsidR="00224EE3">
        <w:rPr>
          <w:sz w:val="22"/>
        </w:rPr>
        <w:t xml:space="preserve">, </w:t>
      </w:r>
      <w:r w:rsidR="00224EE3" w:rsidRPr="003D2AC3">
        <w:rPr>
          <w:sz w:val="22"/>
        </w:rPr>
        <w:t>(if any)</w:t>
      </w:r>
      <w:r w:rsidRPr="00E82463">
        <w:rPr>
          <w:sz w:val="22"/>
        </w:rPr>
        <w:t>)</w:t>
      </w:r>
      <w:r w:rsidR="00CC6A3F">
        <w:rPr>
          <w:sz w:val="22"/>
        </w:rPr>
        <w:t>.</w:t>
      </w:r>
    </w:p>
    <w:p w14:paraId="4FD8102E" w14:textId="4A129F26" w:rsidR="00482933" w:rsidRPr="00280D5E" w:rsidRDefault="00691664" w:rsidP="00D45256">
      <w:pPr>
        <w:pStyle w:val="Text1"/>
        <w:spacing w:after="0"/>
        <w:ind w:left="1134"/>
        <w:rPr>
          <w:sz w:val="22"/>
        </w:rPr>
      </w:pPr>
      <w:r w:rsidRPr="00280D5E">
        <w:rPr>
          <w:sz w:val="22"/>
        </w:rPr>
        <w:lastRenderedPageBreak/>
        <w:t xml:space="preserve">Signed originals of the Declaration on </w:t>
      </w:r>
      <w:proofErr w:type="spellStart"/>
      <w:r w:rsidRPr="00280D5E">
        <w:rPr>
          <w:sz w:val="22"/>
        </w:rPr>
        <w:t>honour</w:t>
      </w:r>
      <w:proofErr w:type="spellEnd"/>
      <w:r w:rsidRPr="00280D5E">
        <w:rPr>
          <w:sz w:val="22"/>
        </w:rPr>
        <w:t xml:space="preserve"> shall be submitted.</w:t>
      </w:r>
    </w:p>
    <w:p w14:paraId="2445D29D" w14:textId="03BA1F91" w:rsidR="0047783A" w:rsidRPr="00280D5E" w:rsidRDefault="00802784" w:rsidP="00D45256">
      <w:pPr>
        <w:pStyle w:val="Text1"/>
        <w:numPr>
          <w:ilvl w:val="0"/>
          <w:numId w:val="36"/>
        </w:numPr>
        <w:ind w:left="1134" w:hanging="425"/>
        <w:rPr>
          <w:rFonts w:eastAsia="Times New Roman"/>
          <w:snapToGrid w:val="0"/>
          <w:sz w:val="22"/>
        </w:rPr>
      </w:pPr>
      <w:r w:rsidRPr="00280D5E">
        <w:rPr>
          <w:rFonts w:eastAsia="Times New Roman"/>
          <w:snapToGrid w:val="0"/>
          <w:sz w:val="22"/>
        </w:rPr>
        <w:t>A completed</w:t>
      </w:r>
      <w:r w:rsidR="0047783A" w:rsidRPr="00280D5E">
        <w:rPr>
          <w:rFonts w:eastAsia="Times New Roman"/>
          <w:snapToGrid w:val="0"/>
          <w:sz w:val="22"/>
        </w:rPr>
        <w:t xml:space="preserve"> </w:t>
      </w:r>
      <w:r w:rsidR="00EC0770" w:rsidRPr="00280D5E">
        <w:rPr>
          <w:rFonts w:eastAsia="Times New Roman"/>
          <w:snapToGrid w:val="0"/>
          <w:sz w:val="22"/>
        </w:rPr>
        <w:t>identification form</w:t>
      </w:r>
      <w:r w:rsidR="0047783A" w:rsidRPr="00280D5E">
        <w:rPr>
          <w:rFonts w:eastAsia="Times New Roman"/>
          <w:snapToGrid w:val="0"/>
          <w:sz w:val="22"/>
        </w:rPr>
        <w:t xml:space="preserve"> </w:t>
      </w:r>
      <w:r w:rsidR="007C6835" w:rsidRPr="00280D5E">
        <w:rPr>
          <w:rFonts w:eastAsia="Times New Roman"/>
          <w:snapToGrid w:val="0"/>
          <w:sz w:val="22"/>
        </w:rPr>
        <w:t>(</w:t>
      </w:r>
      <w:r w:rsidRPr="00280D5E">
        <w:rPr>
          <w:rFonts w:eastAsia="Times New Roman"/>
          <w:snapToGrid w:val="0"/>
          <w:sz w:val="22"/>
        </w:rPr>
        <w:t>see Annex V to the draft contract</w:t>
      </w:r>
      <w:r w:rsidR="007C6835" w:rsidRPr="00280D5E">
        <w:rPr>
          <w:rFonts w:eastAsia="Times New Roman"/>
          <w:snapToGrid w:val="0"/>
          <w:sz w:val="22"/>
        </w:rPr>
        <w:t xml:space="preserve">) </w:t>
      </w:r>
      <w:r w:rsidR="0047783A" w:rsidRPr="00280D5E">
        <w:rPr>
          <w:rFonts w:eastAsia="Times New Roman"/>
          <w:snapToGrid w:val="0"/>
          <w:sz w:val="22"/>
        </w:rPr>
        <w:t>and supporting documents</w:t>
      </w:r>
      <w:r w:rsidR="00086878" w:rsidRPr="00280D5E">
        <w:rPr>
          <w:rFonts w:eastAsia="Times New Roman"/>
          <w:snapToGrid w:val="0"/>
          <w:sz w:val="22"/>
        </w:rPr>
        <w:t xml:space="preserve"> to the identification form</w:t>
      </w:r>
      <w:r w:rsidR="00EC0770" w:rsidRPr="00280D5E">
        <w:rPr>
          <w:rFonts w:eastAsia="Times New Roman"/>
          <w:snapToGrid w:val="0"/>
          <w:sz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D45256">
      <w:pPr>
        <w:pStyle w:val="Text1"/>
        <w:numPr>
          <w:ilvl w:val="0"/>
          <w:numId w:val="36"/>
        </w:numPr>
        <w:ind w:left="1134" w:hanging="425"/>
        <w:rPr>
          <w:sz w:val="22"/>
        </w:rPr>
      </w:pPr>
      <w:r w:rsidRPr="00E82463">
        <w:rPr>
          <w:sz w:val="22"/>
        </w:rPr>
        <w:t xml:space="preserve">A description of the warranty conditions, which must be in accordance with the conditions laid down in Article 32 of the </w:t>
      </w:r>
      <w:r w:rsidR="005C1201">
        <w:rPr>
          <w:sz w:val="22"/>
        </w:rPr>
        <w:t>g</w:t>
      </w:r>
      <w:r w:rsidRPr="00E82463">
        <w:rPr>
          <w:sz w:val="22"/>
        </w:rPr>
        <w:t xml:space="preserve">eneral </w:t>
      </w:r>
      <w:r w:rsidR="005C1201">
        <w:rPr>
          <w:sz w:val="22"/>
        </w:rPr>
        <w:t>c</w:t>
      </w:r>
      <w:r w:rsidRPr="00E82463">
        <w:rPr>
          <w:sz w:val="22"/>
        </w:rPr>
        <w:t>onditions</w:t>
      </w:r>
      <w:r w:rsidRPr="00E82463">
        <w:rPr>
          <w:color w:val="339966"/>
          <w:sz w:val="22"/>
          <w:u w:val="single"/>
        </w:rPr>
        <w:t>.</w:t>
      </w:r>
    </w:p>
    <w:p w14:paraId="497EF612" w14:textId="77777777" w:rsidR="0047783A" w:rsidRPr="00E82463" w:rsidRDefault="0047783A" w:rsidP="00D45256">
      <w:pPr>
        <w:pStyle w:val="Text1"/>
        <w:numPr>
          <w:ilvl w:val="0"/>
          <w:numId w:val="36"/>
        </w:numPr>
        <w:ind w:left="1134" w:hanging="425"/>
        <w:rPr>
          <w:sz w:val="22"/>
        </w:rPr>
      </w:pPr>
      <w:r w:rsidRPr="00E82463">
        <w:rPr>
          <w:sz w:val="22"/>
        </w:rPr>
        <w:t xml:space="preserve">Duly </w:t>
      </w:r>
      <w:proofErr w:type="spellStart"/>
      <w:r w:rsidRPr="00E82463">
        <w:rPr>
          <w:sz w:val="22"/>
        </w:rPr>
        <w:t>authorised</w:t>
      </w:r>
      <w:proofErr w:type="spellEnd"/>
      <w:r w:rsidRPr="00E82463">
        <w:rPr>
          <w:sz w:val="22"/>
        </w:rPr>
        <w:t xml:space="preserve"> signature: an official document (statutes, power of attorney, notary statement, etc.) proving that the person who signs on behalf of the company</w:t>
      </w:r>
      <w:r w:rsidR="000D66C0">
        <w:rPr>
          <w:sz w:val="22"/>
        </w:rPr>
        <w:t xml:space="preserve">, </w:t>
      </w:r>
      <w:r w:rsidRPr="00E82463">
        <w:rPr>
          <w:sz w:val="22"/>
        </w:rPr>
        <w:t>joint venture</w:t>
      </w:r>
      <w:r w:rsidR="000D66C0">
        <w:rPr>
          <w:sz w:val="22"/>
        </w:rPr>
        <w:t xml:space="preserve"> or </w:t>
      </w:r>
      <w:r w:rsidRPr="00E82463">
        <w:rPr>
          <w:sz w:val="22"/>
        </w:rPr>
        <w:t xml:space="preserve">consortium is duly </w:t>
      </w:r>
      <w:proofErr w:type="spellStart"/>
      <w:r w:rsidRPr="00E82463">
        <w:rPr>
          <w:sz w:val="22"/>
        </w:rPr>
        <w:t>authorised</w:t>
      </w:r>
      <w:proofErr w:type="spellEnd"/>
      <w:r w:rsidRPr="00E82463">
        <w:rPr>
          <w:sz w:val="22"/>
        </w:rPr>
        <w:t xml:space="preserve">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46AD34" w:rsidR="0047783A" w:rsidRPr="00D45256" w:rsidRDefault="00A633C6" w:rsidP="00D45256">
      <w:pPr>
        <w:pStyle w:val="Heading1"/>
        <w:rPr>
          <w:lang w:val="en-IE"/>
        </w:rPr>
      </w:pPr>
      <w:bookmarkStart w:id="19" w:name="_Toc42488081"/>
      <w:r w:rsidRPr="00D45256">
        <w:rPr>
          <w:lang w:val="en-IE"/>
        </w:rPr>
        <w:t>12.</w:t>
      </w:r>
      <w:r w:rsidR="005A3D33" w:rsidRPr="00D45256">
        <w:rPr>
          <w:lang w:val="en-IE"/>
        </w:rPr>
        <w:tab/>
      </w:r>
      <w:r w:rsidR="0047783A" w:rsidRPr="00D45256">
        <w:rPr>
          <w:lang w:val="en-IE"/>
        </w:rPr>
        <w:t xml:space="preserve">Taxes and </w:t>
      </w:r>
      <w:r w:rsidR="0047783A" w:rsidRPr="00D45256">
        <w:rPr>
          <w:lang w:val="en-GB"/>
        </w:rPr>
        <w:t>other</w:t>
      </w:r>
      <w:r w:rsidR="0047783A" w:rsidRPr="00D45256">
        <w:rPr>
          <w:lang w:val="en-IE"/>
        </w:rPr>
        <w:t xml:space="preserve"> charges</w:t>
      </w:r>
      <w:bookmarkEnd w:id="19"/>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485EE5DE" w14:textId="77777777" w:rsidR="00280D5E" w:rsidRPr="008677EF" w:rsidRDefault="00280D5E" w:rsidP="00280D5E">
      <w:pPr>
        <w:ind w:left="567"/>
        <w:jc w:val="both"/>
        <w:rPr>
          <w:rFonts w:ascii="Times New Roman" w:hAnsi="Times New Roman"/>
          <w:sz w:val="22"/>
        </w:rPr>
      </w:pPr>
      <w:bookmarkStart w:id="20" w:name="_Toc42488082"/>
      <w:r w:rsidRPr="008677EF">
        <w:rPr>
          <w:rFonts w:ascii="Times New Roman" w:hAnsi="Times New Roman"/>
          <w:sz w:val="22"/>
        </w:rPr>
        <w:t>There is no agreement between the European Commission and the Republic of Serbia allowing partial or full exemption from taxes.</w:t>
      </w:r>
    </w:p>
    <w:p w14:paraId="09EA0EDD" w14:textId="1D6F9E40" w:rsidR="0047783A" w:rsidRPr="00D45256" w:rsidRDefault="00A633C6" w:rsidP="00D45256">
      <w:pPr>
        <w:pStyle w:val="Heading1"/>
        <w:rPr>
          <w:lang w:val="en-IE"/>
        </w:rPr>
      </w:pPr>
      <w:r w:rsidRPr="00D45256">
        <w:rPr>
          <w:lang w:val="en-IE"/>
        </w:rPr>
        <w:t>13.</w:t>
      </w:r>
      <w:r w:rsidR="005A3D33" w:rsidRPr="00D45256">
        <w:rPr>
          <w:lang w:val="en-IE"/>
        </w:rPr>
        <w:tab/>
      </w:r>
      <w:r w:rsidR="0047783A" w:rsidRPr="00D45256">
        <w:rPr>
          <w:lang w:val="en-IE"/>
        </w:rPr>
        <w:t>Additional information before the deadline for submission of tenders</w:t>
      </w:r>
      <w:bookmarkEnd w:id="20"/>
    </w:p>
    <w:p w14:paraId="51A1D679" w14:textId="5E16C87A" w:rsidR="0047783A" w:rsidRDefault="0047783A" w:rsidP="00767390">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66F18803" w14:textId="77777777" w:rsidR="00325B4F" w:rsidRPr="008677EF" w:rsidRDefault="00325B4F" w:rsidP="00325B4F">
      <w:pPr>
        <w:keepNext/>
        <w:ind w:left="567"/>
        <w:jc w:val="both"/>
        <w:rPr>
          <w:rFonts w:ascii="Times New Roman" w:hAnsi="Times New Roman"/>
          <w:sz w:val="22"/>
        </w:rPr>
      </w:pPr>
      <w:r w:rsidRPr="008677EF">
        <w:rPr>
          <w:rFonts w:ascii="Times New Roman" w:hAnsi="Times New Roman"/>
          <w:sz w:val="22"/>
        </w:rPr>
        <w:t xml:space="preserve">Tenderers may submit questions in writing to the following address up </w:t>
      </w:r>
      <w:proofErr w:type="gramStart"/>
      <w:r w:rsidRPr="008677EF">
        <w:rPr>
          <w:rFonts w:ascii="Times New Roman" w:hAnsi="Times New Roman"/>
          <w:sz w:val="22"/>
        </w:rPr>
        <w:t>to:</w:t>
      </w:r>
      <w:proofErr w:type="gramEnd"/>
      <w:r w:rsidRPr="008677EF">
        <w:rPr>
          <w:rFonts w:ascii="Times New Roman" w:hAnsi="Times New Roman"/>
          <w:sz w:val="22"/>
        </w:rPr>
        <w:t xml:space="preserve"> 21 days before the deadline for submission of tenders, specifying the publication reference and the contract title:</w:t>
      </w:r>
    </w:p>
    <w:p w14:paraId="5AFBBF1E" w14:textId="77777777" w:rsidR="00325B4F" w:rsidRPr="008677EF" w:rsidRDefault="00325B4F" w:rsidP="00325B4F">
      <w:pPr>
        <w:pStyle w:val="BodyText"/>
        <w:spacing w:before="240"/>
        <w:ind w:left="567"/>
        <w:rPr>
          <w:rFonts w:ascii="Times New Roman" w:hAnsi="Times New Roman"/>
          <w:sz w:val="22"/>
          <w:szCs w:val="22"/>
        </w:rPr>
      </w:pPr>
      <w:r w:rsidRPr="008677EF">
        <w:rPr>
          <w:rFonts w:ascii="Times New Roman" w:hAnsi="Times New Roman"/>
          <w:sz w:val="22"/>
          <w:szCs w:val="22"/>
        </w:rPr>
        <w:t xml:space="preserve">Contact name: </w:t>
      </w:r>
      <w:r w:rsidRPr="008677EF">
        <w:rPr>
          <w:rFonts w:ascii="Times New Roman" w:hAnsi="Times New Roman"/>
          <w:sz w:val="22"/>
          <w:szCs w:val="22"/>
        </w:rPr>
        <w:br/>
        <w:t xml:space="preserve">Address POTISKI VODOVODI – TISZA MENTI VIZMUVEK DOO HORGOŠ, </w:t>
      </w:r>
    </w:p>
    <w:p w14:paraId="06DFCE8C" w14:textId="77777777" w:rsidR="00325B4F" w:rsidRPr="008677EF" w:rsidRDefault="00325B4F" w:rsidP="00325B4F">
      <w:pPr>
        <w:pStyle w:val="BodyText"/>
        <w:spacing w:before="240"/>
        <w:ind w:left="567"/>
        <w:rPr>
          <w:rFonts w:ascii="Times New Roman" w:hAnsi="Times New Roman"/>
          <w:b/>
          <w:bCs/>
          <w:sz w:val="22"/>
          <w:szCs w:val="22"/>
        </w:rPr>
      </w:pPr>
      <w:r w:rsidRPr="008677EF">
        <w:rPr>
          <w:rFonts w:ascii="Times New Roman" w:hAnsi="Times New Roman"/>
          <w:sz w:val="22"/>
          <w:szCs w:val="22"/>
        </w:rPr>
        <w:t xml:space="preserve">24410 </w:t>
      </w:r>
      <w:proofErr w:type="spellStart"/>
      <w:r w:rsidRPr="008677EF">
        <w:rPr>
          <w:rFonts w:ascii="Times New Roman" w:hAnsi="Times New Roman"/>
          <w:sz w:val="22"/>
          <w:szCs w:val="22"/>
        </w:rPr>
        <w:t>Horgoš</w:t>
      </w:r>
      <w:proofErr w:type="spellEnd"/>
      <w:r w:rsidRPr="008677EF">
        <w:rPr>
          <w:rFonts w:ascii="Times New Roman" w:hAnsi="Times New Roman"/>
          <w:sz w:val="22"/>
          <w:szCs w:val="22"/>
        </w:rPr>
        <w:t xml:space="preserve">, </w:t>
      </w:r>
      <w:proofErr w:type="spellStart"/>
      <w:r w:rsidRPr="008677EF">
        <w:rPr>
          <w:rFonts w:ascii="Times New Roman" w:hAnsi="Times New Roman"/>
          <w:sz w:val="22"/>
          <w:szCs w:val="22"/>
        </w:rPr>
        <w:t>Železnička</w:t>
      </w:r>
      <w:proofErr w:type="spellEnd"/>
      <w:r w:rsidRPr="008677EF">
        <w:rPr>
          <w:rFonts w:ascii="Times New Roman" w:hAnsi="Times New Roman"/>
          <w:sz w:val="22"/>
          <w:szCs w:val="22"/>
        </w:rPr>
        <w:t xml:space="preserve"> 22</w:t>
      </w:r>
      <w:r w:rsidRPr="008677EF">
        <w:rPr>
          <w:rFonts w:ascii="Times New Roman" w:hAnsi="Times New Roman"/>
          <w:sz w:val="22"/>
          <w:szCs w:val="22"/>
        </w:rPr>
        <w:br/>
        <w:t>Fax No – N/A</w:t>
      </w:r>
      <w:r w:rsidRPr="008677EF">
        <w:rPr>
          <w:rFonts w:ascii="Times New Roman" w:hAnsi="Times New Roman"/>
          <w:sz w:val="22"/>
          <w:szCs w:val="22"/>
        </w:rPr>
        <w:br/>
        <w:t>E-mail: javne.nabavke@vodaho.rs</w:t>
      </w:r>
    </w:p>
    <w:p w14:paraId="5502C2B8" w14:textId="60B82D6F" w:rsidR="00A93219" w:rsidRPr="009B6A0D" w:rsidRDefault="00A93219" w:rsidP="00D45256">
      <w:pPr>
        <w:pStyle w:val="BodyText"/>
        <w:ind w:left="567"/>
        <w:jc w:val="both"/>
        <w:rPr>
          <w:rFonts w:ascii="Times New Roman" w:hAnsi="Times New Roman"/>
          <w:sz w:val="22"/>
        </w:rPr>
      </w:pPr>
      <w:r w:rsidRPr="009B6A0D">
        <w:rPr>
          <w:rFonts w:ascii="Times New Roman" w:hAnsi="Times New Roman"/>
          <w:sz w:val="22"/>
        </w:rPr>
        <w:t>Any clarification of the tender dossier will be communicated simultaneously in writing to all tenderers at the latest 8 days before the deadline for submitting tenders</w:t>
      </w:r>
      <w:r w:rsidR="009B6A0D" w:rsidRPr="009B6A0D">
        <w:rPr>
          <w:rFonts w:ascii="Times New Roman" w:hAnsi="Times New Roman"/>
          <w:sz w:val="22"/>
        </w:rPr>
        <w:t>.</w:t>
      </w:r>
    </w:p>
    <w:p w14:paraId="5A6F00C2" w14:textId="77777777" w:rsidR="0047783A" w:rsidRPr="00E82463" w:rsidRDefault="0047783A" w:rsidP="00767390">
      <w:pPr>
        <w:pStyle w:val="BodyText"/>
        <w:ind w:left="567"/>
        <w:jc w:val="both"/>
        <w:rPr>
          <w:rFonts w:ascii="Times New Roman" w:hAnsi="Times New Roman"/>
          <w:sz w:val="22"/>
        </w:rPr>
      </w:pPr>
      <w:r w:rsidRPr="00E82463">
        <w:rPr>
          <w:rFonts w:ascii="Times New Roman" w:hAnsi="Times New Roman"/>
          <w:sz w:val="22"/>
        </w:rPr>
        <w:t xml:space="preserve">Any prospective </w:t>
      </w:r>
      <w:proofErr w:type="gramStart"/>
      <w:r w:rsidRPr="00E82463">
        <w:rPr>
          <w:rFonts w:ascii="Times New Roman" w:hAnsi="Times New Roman"/>
          <w:sz w:val="22"/>
        </w:rPr>
        <w:t>tenderers</w:t>
      </w:r>
      <w:proofErr w:type="gramEnd"/>
      <w:r w:rsidRPr="00E82463">
        <w:rPr>
          <w:rFonts w:ascii="Times New Roman" w:hAnsi="Times New Roman"/>
          <w:sz w:val="22"/>
        </w:rPr>
        <w:t xml:space="preserve">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65EB5509" w:rsidR="0047783A" w:rsidRPr="00D45256" w:rsidRDefault="00A633C6" w:rsidP="00D45256">
      <w:pPr>
        <w:pStyle w:val="Heading1"/>
        <w:rPr>
          <w:lang w:val="en-IE"/>
        </w:rPr>
      </w:pPr>
      <w:bookmarkStart w:id="21" w:name="_Toc42488083"/>
      <w:r w:rsidRPr="00D45256">
        <w:rPr>
          <w:lang w:val="en-IE"/>
        </w:rPr>
        <w:lastRenderedPageBreak/>
        <w:t>14.</w:t>
      </w:r>
      <w:r w:rsidR="005A3D33" w:rsidRPr="00D45256">
        <w:rPr>
          <w:lang w:val="en-IE"/>
        </w:rPr>
        <w:tab/>
      </w:r>
      <w:r w:rsidR="0047783A" w:rsidRPr="00D45256">
        <w:rPr>
          <w:lang w:val="en-IE"/>
        </w:rPr>
        <w:t>Clarification meeting / site visit</w:t>
      </w:r>
      <w:bookmarkEnd w:id="21"/>
    </w:p>
    <w:p w14:paraId="4B2DAFE3" w14:textId="3F1AA53E" w:rsidR="0047783A" w:rsidRPr="009B6A0D" w:rsidRDefault="0047783A" w:rsidP="00AC07D4">
      <w:pPr>
        <w:pStyle w:val="BodyText"/>
        <w:ind w:left="567" w:hanging="567"/>
        <w:rPr>
          <w:rFonts w:ascii="Times New Roman" w:hAnsi="Times New Roman"/>
          <w:sz w:val="22"/>
        </w:rPr>
      </w:pPr>
      <w:r w:rsidRPr="009B6A0D">
        <w:rPr>
          <w:rFonts w:ascii="Times New Roman" w:hAnsi="Times New Roman"/>
          <w:sz w:val="22"/>
        </w:rPr>
        <w:t>14.1</w:t>
      </w:r>
      <w:r w:rsidRPr="009B6A0D">
        <w:rPr>
          <w:rFonts w:ascii="Times New Roman" w:hAnsi="Times New Roman"/>
          <w:sz w:val="22"/>
        </w:rPr>
        <w:tab/>
        <w:t xml:space="preserve">No </w:t>
      </w:r>
      <w:r w:rsidR="00EC2910" w:rsidRPr="009B6A0D">
        <w:rPr>
          <w:rFonts w:ascii="Times New Roman" w:hAnsi="Times New Roman"/>
          <w:sz w:val="22"/>
        </w:rPr>
        <w:t xml:space="preserve">information </w:t>
      </w:r>
      <w:r w:rsidRPr="009B6A0D">
        <w:rPr>
          <w:rFonts w:ascii="Times New Roman" w:hAnsi="Times New Roman"/>
          <w:sz w:val="22"/>
        </w:rPr>
        <w:t xml:space="preserve">meeting / site visit planned. Visits by individual prospective tenderers during the tender period cannot be </w:t>
      </w:r>
      <w:proofErr w:type="spellStart"/>
      <w:r w:rsidRPr="009B6A0D">
        <w:rPr>
          <w:rFonts w:ascii="Times New Roman" w:hAnsi="Times New Roman"/>
          <w:sz w:val="22"/>
        </w:rPr>
        <w:t>organised</w:t>
      </w:r>
      <w:proofErr w:type="spellEnd"/>
      <w:r w:rsidRPr="009B6A0D">
        <w:rPr>
          <w:rFonts w:ascii="Times New Roman" w:hAnsi="Times New Roman"/>
          <w:sz w:val="22"/>
        </w:rPr>
        <w:t>.]</w:t>
      </w:r>
    </w:p>
    <w:p w14:paraId="6214904C" w14:textId="52B2B540" w:rsidR="0047783A" w:rsidRPr="00D45256" w:rsidRDefault="005A3D33" w:rsidP="00D45256">
      <w:pPr>
        <w:pStyle w:val="Heading1"/>
        <w:rPr>
          <w:lang w:val="en-IE"/>
        </w:rPr>
      </w:pPr>
      <w:bookmarkStart w:id="22" w:name="_Toc42488084"/>
      <w:r w:rsidRPr="00D45256">
        <w:rPr>
          <w:lang w:val="en-IE"/>
        </w:rPr>
        <w:t>15.</w:t>
      </w:r>
      <w:r w:rsidRPr="00D45256">
        <w:rPr>
          <w:lang w:val="en-IE"/>
        </w:rPr>
        <w:tab/>
      </w:r>
      <w:r w:rsidR="0047783A" w:rsidRPr="00D45256">
        <w:rPr>
          <w:lang w:val="en-IE"/>
        </w:rPr>
        <w:t>Alteration or withdrawal of tenders</w:t>
      </w:r>
      <w:bookmarkEnd w:id="22"/>
    </w:p>
    <w:p w14:paraId="5310C261" w14:textId="074F4E44" w:rsidR="009B6A0D" w:rsidRPr="009B6A0D" w:rsidRDefault="0047783A" w:rsidP="009B6A0D">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9B6A0D" w:rsidRPr="008677E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9B6A0D" w:rsidRPr="008677EF">
        <w:rPr>
          <w:rFonts w:ascii="Times New Roman" w:hAnsi="Times New Roman"/>
          <w:sz w:val="22"/>
          <w:lang w:val="en-IE"/>
        </w:rPr>
        <w:t xml:space="preserve"> </w:t>
      </w:r>
      <w:r w:rsidR="009B6A0D" w:rsidRPr="008677EF">
        <w:rPr>
          <w:rFonts w:ascii="Times New Roman" w:hAnsi="Times New Roman"/>
          <w:sz w:val="22"/>
          <w:lang w:val="en-IE"/>
        </w:rPr>
        <w:tab/>
      </w:r>
    </w:p>
    <w:p w14:paraId="44FDE88B" w14:textId="77777777" w:rsidR="009B6A0D" w:rsidRPr="008677EF" w:rsidRDefault="009B6A0D" w:rsidP="009B6A0D">
      <w:pPr>
        <w:pStyle w:val="Heading2"/>
        <w:keepNext w:val="0"/>
        <w:ind w:left="567"/>
        <w:jc w:val="both"/>
        <w:rPr>
          <w:rFonts w:ascii="Times New Roman" w:hAnsi="Times New Roman"/>
          <w:sz w:val="22"/>
          <w:szCs w:val="22"/>
          <w:lang w:val="en-GB"/>
        </w:rPr>
      </w:pPr>
      <w:r w:rsidRPr="008677EF">
        <w:rPr>
          <w:rFonts w:ascii="Times New Roman" w:hAnsi="Times New Roman"/>
          <w:sz w:val="22"/>
          <w:szCs w:val="22"/>
          <w:lang w:val="en-GB"/>
        </w:rPr>
        <w:t>Any such notification of alteration or withdrawal must be prepared and submitted in accordance with Section 10. The outer envelope must be marked ‘Alteration’ or ‘Withdrawal’ as appropriate.</w:t>
      </w:r>
    </w:p>
    <w:p w14:paraId="7E91B778" w14:textId="5BC51BF9"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A93219">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33CF11E0" w:rsidR="0047783A" w:rsidRPr="00D45256" w:rsidRDefault="00A633C6" w:rsidP="00D45256">
      <w:pPr>
        <w:pStyle w:val="Heading1"/>
        <w:rPr>
          <w:lang w:val="en-IE"/>
        </w:rPr>
      </w:pPr>
      <w:bookmarkStart w:id="23" w:name="_Toc42488085"/>
      <w:r w:rsidRPr="00D45256">
        <w:rPr>
          <w:lang w:val="en-IE"/>
        </w:rPr>
        <w:t>16.</w:t>
      </w:r>
      <w:r w:rsidR="005A3D33" w:rsidRPr="00D45256">
        <w:rPr>
          <w:lang w:val="en-IE"/>
        </w:rPr>
        <w:tab/>
      </w:r>
      <w:r w:rsidR="0047783A" w:rsidRPr="00D45256">
        <w:rPr>
          <w:lang w:val="en-IE"/>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 xml:space="preserve">No costs incurred by the </w:t>
      </w:r>
      <w:proofErr w:type="gramStart"/>
      <w:r w:rsidRPr="00E82463">
        <w:rPr>
          <w:rFonts w:ascii="Times New Roman" w:hAnsi="Times New Roman"/>
          <w:sz w:val="22"/>
        </w:rPr>
        <w:t>tenderer</w:t>
      </w:r>
      <w:proofErr w:type="gramEnd"/>
      <w:r w:rsidRPr="00E82463">
        <w:rPr>
          <w:rFonts w:ascii="Times New Roman" w:hAnsi="Times New Roman"/>
          <w:sz w:val="22"/>
        </w:rPr>
        <w:t xml:space="preserve"> in preparing and submitting the tender are reimbursable. All such costs will be borne by the tenderer.</w:t>
      </w:r>
    </w:p>
    <w:p w14:paraId="45FBA75B" w14:textId="29ED7FDD" w:rsidR="0047783A" w:rsidRPr="00D45256" w:rsidRDefault="00A633C6" w:rsidP="00D45256">
      <w:pPr>
        <w:pStyle w:val="Heading1"/>
        <w:rPr>
          <w:lang w:val="en-IE"/>
        </w:rPr>
      </w:pPr>
      <w:r w:rsidRPr="00D45256">
        <w:rPr>
          <w:lang w:val="en-IE"/>
        </w:rPr>
        <w:t>17.</w:t>
      </w:r>
      <w:r w:rsidR="005A3D33" w:rsidRPr="00D45256">
        <w:rPr>
          <w:lang w:val="en-IE"/>
        </w:rPr>
        <w:tab/>
      </w:r>
      <w:bookmarkStart w:id="24" w:name="_Toc42488086"/>
      <w:r w:rsidR="0047783A" w:rsidRPr="00D45256">
        <w:rPr>
          <w:lang w:val="en-IE"/>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74F11B0" w:rsidR="0047783A" w:rsidRPr="00D45256" w:rsidRDefault="00A633C6" w:rsidP="00D45256">
      <w:pPr>
        <w:pStyle w:val="Heading1"/>
        <w:rPr>
          <w:lang w:val="en-IE"/>
        </w:rPr>
      </w:pPr>
      <w:bookmarkStart w:id="25" w:name="_Toc42488087"/>
      <w:r w:rsidRPr="00D45256">
        <w:rPr>
          <w:lang w:val="en-IE"/>
        </w:rPr>
        <w:t>18.</w:t>
      </w:r>
      <w:r w:rsidR="005A3D33" w:rsidRPr="00D45256">
        <w:rPr>
          <w:lang w:val="en-IE"/>
        </w:rPr>
        <w:tab/>
      </w:r>
      <w:r w:rsidR="0047783A" w:rsidRPr="00D45256">
        <w:rPr>
          <w:lang w:val="en-IE"/>
        </w:rPr>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4F663C9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w:t>
      </w:r>
    </w:p>
    <w:p w14:paraId="2F10EC9B" w14:textId="202F5AC7" w:rsidR="0047783A" w:rsidRPr="00D45256" w:rsidRDefault="00A633C6" w:rsidP="00D45256">
      <w:pPr>
        <w:pStyle w:val="Heading1"/>
        <w:rPr>
          <w:lang w:val="en-IE"/>
        </w:rPr>
      </w:pPr>
      <w:bookmarkStart w:id="26" w:name="_Toc42488088"/>
      <w:r w:rsidRPr="00D45256">
        <w:rPr>
          <w:lang w:val="en-IE"/>
        </w:rPr>
        <w:t>19.</w:t>
      </w:r>
      <w:r w:rsidR="00092841" w:rsidRPr="00D45256">
        <w:rPr>
          <w:lang w:val="en-IE"/>
        </w:rPr>
        <w:tab/>
      </w:r>
      <w:r w:rsidR="0047783A" w:rsidRPr="00D45256">
        <w:rPr>
          <w:lang w:val="en-IE"/>
        </w:rPr>
        <w:t>Opening of tenders</w:t>
      </w:r>
      <w:bookmarkEnd w:id="26"/>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2CA95355" w:rsidR="0000259F"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19.2</w:t>
      </w:r>
      <w:r w:rsidRPr="00E82463">
        <w:rPr>
          <w:rFonts w:ascii="Times New Roman" w:hAnsi="Times New Roman"/>
          <w:sz w:val="22"/>
          <w:lang w:val="en-GB"/>
        </w:rPr>
        <w:tab/>
      </w:r>
      <w:r w:rsidR="000C6C88" w:rsidRPr="009B6A0D">
        <w:rPr>
          <w:rFonts w:ascii="Times New Roman" w:hAnsi="Times New Roman"/>
          <w:sz w:val="22"/>
          <w:lang w:val="en-GB"/>
        </w:rPr>
        <w:t>The d</w:t>
      </w:r>
      <w:r w:rsidR="0000259F" w:rsidRPr="009B6A0D">
        <w:rPr>
          <w:rFonts w:ascii="Times New Roman" w:hAnsi="Times New Roman"/>
          <w:sz w:val="22"/>
          <w:lang w:val="en-GB"/>
        </w:rPr>
        <w:t>ate and venue of the tender opening session</w:t>
      </w:r>
      <w:r w:rsidR="000C6C88" w:rsidRPr="009B6A0D">
        <w:rPr>
          <w:rFonts w:ascii="Times New Roman" w:hAnsi="Times New Roman"/>
          <w:sz w:val="22"/>
          <w:lang w:val="en-GB"/>
        </w:rPr>
        <w:t xml:space="preserve"> </w:t>
      </w:r>
      <w:r w:rsidR="00F42488" w:rsidRPr="009B6A0D">
        <w:rPr>
          <w:rFonts w:ascii="Times New Roman" w:hAnsi="Times New Roman"/>
          <w:sz w:val="22"/>
          <w:lang w:val="en-GB"/>
        </w:rPr>
        <w:t xml:space="preserve">are </w:t>
      </w:r>
      <w:r w:rsidR="000C6C88" w:rsidRPr="009B6A0D">
        <w:rPr>
          <w:rFonts w:ascii="Times New Roman" w:hAnsi="Times New Roman"/>
          <w:sz w:val="22"/>
          <w:lang w:val="en-GB"/>
        </w:rPr>
        <w:t>indicated in the Contract Notice.</w:t>
      </w:r>
    </w:p>
    <w:p w14:paraId="1E74FCE9" w14:textId="618CD81B" w:rsidR="0096647C" w:rsidRPr="009B6A0D" w:rsidRDefault="0096647C" w:rsidP="0096647C">
      <w:pPr>
        <w:ind w:left="567"/>
        <w:jc w:val="both"/>
        <w:rPr>
          <w:rFonts w:ascii="Times New Roman" w:hAnsi="Times New Roman"/>
          <w:sz w:val="22"/>
          <w:lang w:val="en-GB"/>
        </w:rPr>
      </w:pPr>
      <w:r w:rsidRPr="009B6A0D">
        <w:rPr>
          <w:rFonts w:ascii="Times New Roman" w:hAnsi="Times New Roman"/>
          <w:sz w:val="22"/>
          <w:lang w:val="en-GB"/>
        </w:rPr>
        <w:t xml:space="preserve">Tenderers wishing to attend the opening session, are required to send a request by email to </w:t>
      </w:r>
      <w:hyperlink r:id="rId10" w:history="1">
        <w:r w:rsidR="009B6A0D" w:rsidRPr="00DA4057">
          <w:rPr>
            <w:rStyle w:val="Hyperlink"/>
            <w:rFonts w:ascii="Times New Roman" w:hAnsi="Times New Roman"/>
            <w:sz w:val="22"/>
            <w:szCs w:val="22"/>
          </w:rPr>
          <w:t>javne.nabavke@vodaho.rs</w:t>
        </w:r>
      </w:hyperlink>
      <w:r w:rsidR="009B6A0D">
        <w:rPr>
          <w:rFonts w:ascii="Times New Roman" w:hAnsi="Times New Roman"/>
          <w:sz w:val="22"/>
          <w:szCs w:val="22"/>
        </w:rPr>
        <w:t xml:space="preserve"> </w:t>
      </w:r>
      <w:r w:rsidRPr="009B6A0D">
        <w:rPr>
          <w:rFonts w:ascii="Times New Roman" w:hAnsi="Times New Roman"/>
          <w:sz w:val="22"/>
          <w:lang w:val="en-GB"/>
        </w:rPr>
        <w:t>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53EB2A2E" w14:textId="28CC6BE7" w:rsidR="0047783A" w:rsidRDefault="0047783A">
      <w:pPr>
        <w:pStyle w:val="Heading2"/>
        <w:keepNext w:val="0"/>
        <w:ind w:left="567"/>
        <w:jc w:val="both"/>
        <w:rPr>
          <w:rFonts w:ascii="Times New Roman" w:hAnsi="Times New Roman"/>
          <w:sz w:val="22"/>
          <w:lang w:val="en-GB"/>
        </w:rPr>
      </w:pPr>
      <w:r w:rsidRPr="009B6A0D">
        <w:rPr>
          <w:rFonts w:ascii="Times New Roman" w:hAnsi="Times New Roman"/>
          <w:sz w:val="22"/>
          <w:lang w:val="en-GB"/>
        </w:rPr>
        <w:t>The committee will draw up minutes of the meeting, which will be available on request.</w:t>
      </w:r>
    </w:p>
    <w:p w14:paraId="7FBE10F5" w14:textId="24268D8A" w:rsidR="00A5438F" w:rsidRPr="009B6A0D" w:rsidRDefault="00A5438F" w:rsidP="00FC6A15">
      <w:pPr>
        <w:ind w:left="567"/>
        <w:jc w:val="both"/>
        <w:rPr>
          <w:rFonts w:ascii="Times New Roman" w:hAnsi="Times New Roman"/>
          <w:sz w:val="22"/>
          <w:lang w:val="en-GB"/>
        </w:rPr>
      </w:pPr>
      <w:r w:rsidRPr="009B6A0D">
        <w:rPr>
          <w:rFonts w:ascii="Times New Roman" w:hAnsi="Times New Roman"/>
          <w:sz w:val="22"/>
          <w:lang w:val="en-GB"/>
        </w:rPr>
        <w:t xml:space="preserve">In the case that at the date of the opening session some tenders have not been delivered to the contracting </w:t>
      </w:r>
      <w:proofErr w:type="gramStart"/>
      <w:r w:rsidRPr="009B6A0D">
        <w:rPr>
          <w:rFonts w:ascii="Times New Roman" w:hAnsi="Times New Roman"/>
          <w:sz w:val="22"/>
          <w:lang w:val="en-GB"/>
        </w:rPr>
        <w:t>authority</w:t>
      </w:r>
      <w:proofErr w:type="gramEnd"/>
      <w:r w:rsidRPr="009B6A0D">
        <w:rPr>
          <w:rFonts w:ascii="Times New Roman" w:hAnsi="Times New Roman"/>
          <w:sz w:val="22"/>
          <w:lang w:val="en-GB"/>
        </w:rPr>
        <w:t xml:space="preserve"> but their representatives can show evidence that it has been sent on time, the contracting authority will allow them to participate in the first opening session and inform all representatives of the tenderers that a second opening session will be organised.</w:t>
      </w:r>
      <w:r w:rsidR="000C6C88" w:rsidRPr="009B6A0D" w:rsidDel="000C6C88">
        <w:rPr>
          <w:rFonts w:ascii="Times New Roman" w:hAnsi="Times New Roman"/>
          <w:sz w:val="22"/>
          <w:lang w:val="en-GB"/>
        </w:rPr>
        <w:t xml:space="preserve"> </w:t>
      </w:r>
    </w:p>
    <w:p w14:paraId="399D7693" w14:textId="77777777" w:rsidR="0047783A" w:rsidRPr="009B6A0D" w:rsidRDefault="0047783A" w:rsidP="001A2BC4">
      <w:pPr>
        <w:ind w:left="567" w:hanging="567"/>
        <w:jc w:val="both"/>
        <w:rPr>
          <w:rFonts w:ascii="Times New Roman" w:hAnsi="Times New Roman"/>
          <w:sz w:val="22"/>
          <w:lang w:val="en-GB"/>
        </w:rPr>
      </w:pPr>
      <w:r w:rsidRPr="009B6A0D">
        <w:rPr>
          <w:rFonts w:ascii="Times New Roman" w:hAnsi="Times New Roman"/>
          <w:sz w:val="22"/>
          <w:lang w:val="en-GB"/>
        </w:rPr>
        <w:t>19.3</w:t>
      </w:r>
      <w:r w:rsidRPr="009B6A0D">
        <w:rPr>
          <w:rFonts w:ascii="Times New Roman" w:hAnsi="Times New Roman"/>
          <w:sz w:val="22"/>
          <w:lang w:val="en-GB"/>
        </w:rPr>
        <w:tab/>
        <w:t>At the tender opening, the tenderers</w:t>
      </w:r>
      <w:r w:rsidR="006A5F84" w:rsidRPr="009B6A0D">
        <w:rPr>
          <w:rFonts w:ascii="Times New Roman" w:hAnsi="Times New Roman"/>
          <w:sz w:val="22"/>
          <w:lang w:val="en-GB"/>
        </w:rPr>
        <w:t>’</w:t>
      </w:r>
      <w:r w:rsidRPr="009B6A0D">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sidRPr="009B6A0D">
        <w:rPr>
          <w:rFonts w:ascii="Times New Roman" w:hAnsi="Times New Roman"/>
          <w:sz w:val="22"/>
          <w:lang w:val="en-GB"/>
        </w:rPr>
        <w:t>c</w:t>
      </w:r>
      <w:r w:rsidRPr="009B6A0D">
        <w:rPr>
          <w:rFonts w:ascii="Times New Roman" w:hAnsi="Times New Roman"/>
          <w:sz w:val="22"/>
          <w:lang w:val="en-GB"/>
        </w:rPr>
        <w:t xml:space="preserve">ontracting </w:t>
      </w:r>
      <w:r w:rsidR="00DD6678" w:rsidRPr="009B6A0D">
        <w:rPr>
          <w:rFonts w:ascii="Times New Roman" w:hAnsi="Times New Roman"/>
          <w:sz w:val="22"/>
          <w:lang w:val="en-GB"/>
        </w:rPr>
        <w:t>a</w:t>
      </w:r>
      <w:r w:rsidRPr="009B6A0D">
        <w:rPr>
          <w:rFonts w:ascii="Times New Roman" w:hAnsi="Times New Roman"/>
          <w:sz w:val="22"/>
          <w:lang w:val="en-GB"/>
        </w:rPr>
        <w:t>uthority may consider appropriate may be announced.</w:t>
      </w:r>
    </w:p>
    <w:p w14:paraId="68DAAAB5" w14:textId="3AB4A578" w:rsidR="0047783A" w:rsidRPr="00E82463" w:rsidRDefault="0047783A" w:rsidP="0047783A">
      <w:pPr>
        <w:pStyle w:val="Heading2"/>
        <w:keepNext w:val="0"/>
        <w:ind w:left="567" w:hanging="567"/>
        <w:jc w:val="both"/>
        <w:rPr>
          <w:rFonts w:ascii="Times New Roman" w:hAnsi="Times New Roman"/>
          <w:sz w:val="22"/>
          <w:lang w:val="en-GB"/>
        </w:rPr>
      </w:pPr>
      <w:r w:rsidRPr="00DB7EEF">
        <w:rPr>
          <w:rFonts w:ascii="Times New Roman" w:hAnsi="Times New Roman"/>
          <w:sz w:val="22"/>
          <w:lang w:val="en-GB"/>
        </w:rPr>
        <w:t>19.4</w:t>
      </w:r>
      <w:r w:rsidRPr="00DB7EEF">
        <w:rPr>
          <w:rFonts w:ascii="Times New Roman" w:hAnsi="Times New Roman"/>
          <w:sz w:val="22"/>
          <w:lang w:val="en-GB"/>
        </w:rPr>
        <w:tab/>
      </w:r>
      <w:r w:rsidRPr="009B6A0D">
        <w:rPr>
          <w:rFonts w:ascii="Times New Roman" w:hAnsi="Times New Roman"/>
          <w:sz w:val="22"/>
          <w:lang w:val="en-GB"/>
        </w:rPr>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76EEA36A" w:rsidR="0047783A" w:rsidRPr="00D45256" w:rsidRDefault="00A633C6" w:rsidP="00D45256">
      <w:pPr>
        <w:pStyle w:val="Heading1"/>
        <w:rPr>
          <w:lang w:val="en-IE"/>
        </w:rPr>
      </w:pPr>
      <w:bookmarkStart w:id="27" w:name="_Toc42488089"/>
      <w:r w:rsidRPr="00D45256">
        <w:rPr>
          <w:lang w:val="en-IE"/>
        </w:rPr>
        <w:t>20.</w:t>
      </w:r>
      <w:r w:rsidR="00092841" w:rsidRPr="00D45256">
        <w:rPr>
          <w:lang w:val="en-IE"/>
        </w:rPr>
        <w:tab/>
      </w:r>
      <w:r w:rsidR="0047783A" w:rsidRPr="00D45256">
        <w:rPr>
          <w:lang w:val="en-GB"/>
        </w:rPr>
        <w:t xml:space="preserve">Evaluation </w:t>
      </w:r>
      <w:r w:rsidR="0047783A" w:rsidRPr="00D45256">
        <w:rPr>
          <w:lang w:val="en-IE"/>
        </w:rPr>
        <w:t>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 xml:space="preserve">After </w:t>
      </w:r>
      <w:proofErr w:type="spellStart"/>
      <w:r w:rsidRPr="00E82463">
        <w:rPr>
          <w:rFonts w:ascii="Times New Roman" w:hAnsi="Times New Roman"/>
          <w:sz w:val="22"/>
        </w:rPr>
        <w:t>analysing</w:t>
      </w:r>
      <w:proofErr w:type="spellEnd"/>
      <w:r w:rsidRPr="00E82463">
        <w:rPr>
          <w:rFonts w:ascii="Times New Roman" w:hAnsi="Times New Roman"/>
          <w:sz w:val="22"/>
        </w:rPr>
        <w:t xml:space="preserve">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6B152ACB" w:rsidR="002456F1" w:rsidRDefault="00462394" w:rsidP="00D45256">
      <w:pPr>
        <w:tabs>
          <w:tab w:val="left" w:pos="851"/>
        </w:tabs>
        <w:ind w:left="851" w:hanging="284"/>
        <w:jc w:val="both"/>
        <w:rPr>
          <w:rFonts w:ascii="Times New Roman" w:hAnsi="Times New Roman"/>
          <w:sz w:val="22"/>
        </w:rPr>
      </w:pPr>
      <w:r>
        <w:rPr>
          <w:rFonts w:ascii="Times New Roman" w:hAnsi="Times New Roman"/>
          <w:sz w:val="22"/>
        </w:rPr>
        <w:t>c)</w:t>
      </w:r>
      <w:r>
        <w:rPr>
          <w:rFonts w:ascii="Times New Roman" w:hAnsi="Times New Roman"/>
          <w:sz w:val="22"/>
        </w:rPr>
        <w:tab/>
      </w:r>
      <w:r w:rsidR="002456F1">
        <w:rPr>
          <w:rFonts w:ascii="Times New Roman" w:hAnsi="Times New Roman"/>
          <w:sz w:val="22"/>
        </w:rPr>
        <w:t>Unless specified otherwise, t</w:t>
      </w:r>
      <w:r w:rsidR="002456F1" w:rsidRPr="004002E5">
        <w:rPr>
          <w:rFonts w:ascii="Times New Roman" w:hAnsi="Times New Roman"/>
          <w:sz w:val="22"/>
        </w:rPr>
        <w:t xml:space="preserve">he purpose of the </w:t>
      </w:r>
      <w:r w:rsidR="002456F1">
        <w:rPr>
          <w:rFonts w:ascii="Times New Roman" w:hAnsi="Times New Roman"/>
          <w:sz w:val="22"/>
        </w:rPr>
        <w:t>f</w:t>
      </w:r>
      <w:r w:rsidR="002456F1" w:rsidRPr="00E82463">
        <w:rPr>
          <w:rFonts w:ascii="Times New Roman" w:hAnsi="Times New Roman"/>
          <w:sz w:val="22"/>
        </w:rPr>
        <w:t>inancial</w:t>
      </w:r>
      <w:r w:rsidR="002456F1" w:rsidRPr="002456F1">
        <w:rPr>
          <w:rFonts w:ascii="Times New Roman" w:hAnsi="Times New Roman"/>
          <w:sz w:val="22"/>
        </w:rPr>
        <w:t xml:space="preserve"> </w:t>
      </w:r>
      <w:r w:rsidR="002456F1" w:rsidRPr="004002E5">
        <w:rPr>
          <w:rFonts w:ascii="Times New Roman" w:hAnsi="Times New Roman"/>
          <w:sz w:val="22"/>
        </w:rPr>
        <w:t xml:space="preserve">evaluation process is to identify the </w:t>
      </w:r>
      <w:proofErr w:type="gramStart"/>
      <w:r w:rsidR="002456F1" w:rsidRPr="004002E5">
        <w:rPr>
          <w:rFonts w:ascii="Times New Roman" w:hAnsi="Times New Roman"/>
          <w:sz w:val="22"/>
        </w:rPr>
        <w:t>tenderer</w:t>
      </w:r>
      <w:proofErr w:type="gramEnd"/>
      <w:r w:rsidR="002456F1" w:rsidRPr="004002E5">
        <w:rPr>
          <w:rFonts w:ascii="Times New Roman" w:hAnsi="Times New Roman"/>
          <w:sz w:val="22"/>
        </w:rPr>
        <w:t xml:space="preserve"> </w:t>
      </w:r>
      <w:r w:rsidR="002456F1">
        <w:rPr>
          <w:rFonts w:ascii="Times New Roman" w:hAnsi="Times New Roman"/>
          <w:sz w:val="22"/>
        </w:rPr>
        <w:t>of</w:t>
      </w:r>
      <w:r w:rsidR="002456F1" w:rsidRPr="004002E5">
        <w:rPr>
          <w:rFonts w:ascii="Times New Roman" w:hAnsi="Times New Roman"/>
          <w:sz w:val="22"/>
        </w:rPr>
        <w:t>f</w:t>
      </w:r>
      <w:r w:rsidR="002456F1">
        <w:rPr>
          <w:rFonts w:ascii="Times New Roman" w:hAnsi="Times New Roman"/>
          <w:sz w:val="22"/>
        </w:rPr>
        <w:t>e</w:t>
      </w:r>
      <w:r w:rsidR="002456F1" w:rsidRPr="004002E5">
        <w:rPr>
          <w:rFonts w:ascii="Times New Roman" w:hAnsi="Times New Roman"/>
          <w:sz w:val="22"/>
        </w:rPr>
        <w:t>r</w:t>
      </w:r>
      <w:r w:rsidR="002456F1">
        <w:rPr>
          <w:rFonts w:ascii="Times New Roman" w:hAnsi="Times New Roman"/>
          <w:sz w:val="22"/>
        </w:rPr>
        <w:t>ing</w:t>
      </w:r>
      <w:r w:rsidR="002456F1" w:rsidRPr="004002E5">
        <w:rPr>
          <w:rFonts w:ascii="Times New Roman" w:hAnsi="Times New Roman"/>
          <w:sz w:val="22"/>
        </w:rPr>
        <w:t xml:space="preserve"> the lowest </w:t>
      </w:r>
      <w:r w:rsidR="002456F1">
        <w:rPr>
          <w:rFonts w:ascii="Times New Roman" w:hAnsi="Times New Roman"/>
          <w:sz w:val="22"/>
        </w:rPr>
        <w:t>price</w:t>
      </w:r>
      <w:r w:rsidR="002456F1" w:rsidRPr="004002E5">
        <w:rPr>
          <w:rFonts w:ascii="Times New Roman" w:hAnsi="Times New Roman"/>
          <w:sz w:val="22"/>
        </w:rPr>
        <w:t xml:space="preserve">. </w:t>
      </w:r>
      <w:r w:rsidR="002456F1">
        <w:rPr>
          <w:rFonts w:ascii="Times New Roman" w:hAnsi="Times New Roman"/>
          <w:sz w:val="22"/>
        </w:rPr>
        <w:t xml:space="preserve">Where specified in </w:t>
      </w:r>
      <w:r w:rsidR="002456F1" w:rsidRPr="004002E5">
        <w:rPr>
          <w:rFonts w:ascii="Times New Roman" w:hAnsi="Times New Roman"/>
          <w:sz w:val="22"/>
        </w:rPr>
        <w:t>the technical specifications</w:t>
      </w:r>
      <w:r w:rsidR="002456F1">
        <w:rPr>
          <w:rFonts w:ascii="Times New Roman" w:hAnsi="Times New Roman"/>
          <w:sz w:val="22"/>
        </w:rPr>
        <w:t>, t</w:t>
      </w:r>
      <w:r w:rsidR="002456F1" w:rsidRPr="004002E5">
        <w:rPr>
          <w:rFonts w:ascii="Times New Roman" w:hAnsi="Times New Roman"/>
          <w:sz w:val="22"/>
        </w:rPr>
        <w:t xml:space="preserve">he evaluation of tenders may </w:t>
      </w:r>
      <w:proofErr w:type="gramStart"/>
      <w:r w:rsidR="002456F1" w:rsidRPr="004002E5">
        <w:rPr>
          <w:rFonts w:ascii="Times New Roman" w:hAnsi="Times New Roman"/>
          <w:sz w:val="22"/>
        </w:rPr>
        <w:t>take into account</w:t>
      </w:r>
      <w:proofErr w:type="gramEnd"/>
      <w:r w:rsidR="002456F1" w:rsidRPr="004002E5">
        <w:rPr>
          <w:rFonts w:ascii="Times New Roman" w:hAnsi="Times New Roman"/>
          <w:sz w:val="22"/>
        </w:rPr>
        <w:t xml:space="preserve"> not only the </w:t>
      </w:r>
      <w:r w:rsidR="002456F1">
        <w:rPr>
          <w:rFonts w:ascii="Times New Roman" w:hAnsi="Times New Roman"/>
          <w:sz w:val="22"/>
        </w:rPr>
        <w:t>a</w:t>
      </w:r>
      <w:r w:rsidR="002456F1" w:rsidRPr="004002E5">
        <w:rPr>
          <w:rFonts w:ascii="Times New Roman" w:hAnsi="Times New Roman"/>
          <w:sz w:val="22"/>
        </w:rPr>
        <w:t>c</w:t>
      </w:r>
      <w:r w:rsidR="002456F1">
        <w:rPr>
          <w:rFonts w:ascii="Times New Roman" w:hAnsi="Times New Roman"/>
          <w:sz w:val="22"/>
        </w:rPr>
        <w:t>quisition</w:t>
      </w:r>
      <w:r w:rsidR="002456F1" w:rsidRPr="004002E5">
        <w:rPr>
          <w:rFonts w:ascii="Times New Roman" w:hAnsi="Times New Roman"/>
          <w:sz w:val="22"/>
        </w:rPr>
        <w:t xml:space="preserve"> costs but, </w:t>
      </w:r>
      <w:r w:rsidR="002456F1" w:rsidRPr="00D73E36">
        <w:rPr>
          <w:rFonts w:ascii="Times New Roman" w:hAnsi="Times New Roman"/>
          <w:sz w:val="22"/>
        </w:rPr>
        <w:t>to the extent relevant</w:t>
      </w:r>
      <w:r w:rsidR="002456F1" w:rsidRPr="004002E5">
        <w:rPr>
          <w:rFonts w:ascii="Times New Roman" w:hAnsi="Times New Roman"/>
          <w:sz w:val="22"/>
        </w:rPr>
        <w:t xml:space="preserve">, </w:t>
      </w:r>
      <w:r w:rsidR="002456F1" w:rsidRPr="00D73E36">
        <w:rPr>
          <w:rFonts w:ascii="Times New Roman" w:hAnsi="Times New Roman"/>
          <w:sz w:val="22"/>
        </w:rPr>
        <w:t xml:space="preserve">costs borne over the life cycle of the supplies (such as for instance maintenance costs </w:t>
      </w:r>
      <w:r w:rsidR="002456F1" w:rsidRPr="004002E5">
        <w:rPr>
          <w:rFonts w:ascii="Times New Roman" w:hAnsi="Times New Roman"/>
          <w:sz w:val="22"/>
        </w:rPr>
        <w:t xml:space="preserve">and operating costs), in line with the technical specifications. </w:t>
      </w:r>
      <w:r w:rsidR="002456F1">
        <w:rPr>
          <w:rFonts w:ascii="Times New Roman" w:hAnsi="Times New Roman"/>
          <w:sz w:val="22"/>
        </w:rPr>
        <w:t xml:space="preserve">In such </w:t>
      </w:r>
      <w:proofErr w:type="gramStart"/>
      <w:r w:rsidR="002456F1">
        <w:rPr>
          <w:rFonts w:ascii="Times New Roman" w:hAnsi="Times New Roman"/>
          <w:sz w:val="22"/>
        </w:rPr>
        <w:t>case</w:t>
      </w:r>
      <w:proofErr w:type="gramEnd"/>
      <w:r w:rsidR="002456F1">
        <w:rPr>
          <w:rFonts w:ascii="Times New Roman" w:hAnsi="Times New Roman"/>
          <w:sz w:val="22"/>
        </w:rPr>
        <w:t>, t</w:t>
      </w:r>
      <w:r w:rsidR="002456F1" w:rsidRPr="004002E5">
        <w:rPr>
          <w:rFonts w:ascii="Times New Roman" w:hAnsi="Times New Roman"/>
          <w:sz w:val="22"/>
        </w:rPr>
        <w:t xml:space="preserve">he </w:t>
      </w:r>
      <w:r w:rsidR="00DD6678">
        <w:rPr>
          <w:rFonts w:ascii="Times New Roman" w:hAnsi="Times New Roman"/>
          <w:sz w:val="22"/>
        </w:rPr>
        <w:t>c</w:t>
      </w:r>
      <w:r w:rsidR="002456F1" w:rsidRPr="004002E5">
        <w:rPr>
          <w:rFonts w:ascii="Times New Roman" w:hAnsi="Times New Roman"/>
          <w:sz w:val="22"/>
        </w:rPr>
        <w:t xml:space="preserve">ontracting </w:t>
      </w:r>
      <w:r w:rsidR="00DD6678">
        <w:rPr>
          <w:rFonts w:ascii="Times New Roman" w:hAnsi="Times New Roman"/>
          <w:sz w:val="22"/>
        </w:rPr>
        <w:t>a</w:t>
      </w:r>
      <w:r w:rsidR="002456F1" w:rsidRPr="004002E5">
        <w:rPr>
          <w:rFonts w:ascii="Times New Roman" w:hAnsi="Times New Roman"/>
          <w:sz w:val="22"/>
        </w:rPr>
        <w:t xml:space="preserve">uthority will examine in detail all the information supplied by the tenderers and will formulate its judgment </w:t>
      </w:r>
      <w:proofErr w:type="gramStart"/>
      <w:r w:rsidR="002456F1" w:rsidRPr="004002E5">
        <w:rPr>
          <w:rFonts w:ascii="Times New Roman" w:hAnsi="Times New Roman"/>
          <w:sz w:val="22"/>
        </w:rPr>
        <w:t>on the basis of</w:t>
      </w:r>
      <w:proofErr w:type="gramEnd"/>
      <w:r w:rsidR="002456F1" w:rsidRPr="004002E5">
        <w:rPr>
          <w:rFonts w:ascii="Times New Roman" w:hAnsi="Times New Roman"/>
          <w:sz w:val="22"/>
        </w:rPr>
        <w:t xml:space="preserve"> the lowest total cost, including additional costs</w:t>
      </w:r>
      <w:r w:rsidR="002456F1" w:rsidRPr="009C1AB9">
        <w:rPr>
          <w:rFonts w:ascii="Times New Roman" w:hAnsi="Times New Roman"/>
          <w:sz w:val="22"/>
        </w:rPr>
        <w:t>.</w:t>
      </w:r>
    </w:p>
    <w:p w14:paraId="225D2214" w14:textId="77777777" w:rsidR="0047783A" w:rsidRPr="00E82463" w:rsidRDefault="0047783A" w:rsidP="00462394">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08E671F4" w14:textId="77777777" w:rsidR="009B6A0D" w:rsidRPr="008677EF" w:rsidRDefault="009B6A0D" w:rsidP="009B6A0D">
      <w:pPr>
        <w:ind w:left="567"/>
        <w:jc w:val="both"/>
        <w:outlineLvl w:val="0"/>
        <w:rPr>
          <w:rFonts w:ascii="Times New Roman" w:hAnsi="Times New Roman"/>
          <w:sz w:val="22"/>
        </w:rPr>
      </w:pPr>
      <w:r w:rsidRPr="008677EF">
        <w:rPr>
          <w:rFonts w:ascii="Times New Roman" w:hAnsi="Times New Roman"/>
          <w:sz w:val="22"/>
        </w:rPr>
        <w:t>The sole award criterion will be the price. The contract will be awarded to the lowest compliant tender.</w:t>
      </w:r>
    </w:p>
    <w:p w14:paraId="1E6B308A" w14:textId="261798E5" w:rsidR="0048742A" w:rsidRPr="00D45256" w:rsidRDefault="004F7E7A" w:rsidP="00D45256">
      <w:pPr>
        <w:pStyle w:val="Heading2"/>
        <w:ind w:left="567" w:hanging="567"/>
        <w:jc w:val="both"/>
        <w:rPr>
          <w:rFonts w:ascii="Times New Roman" w:hAnsi="Times New Roman"/>
          <w:sz w:val="22"/>
          <w:szCs w:val="22"/>
          <w:lang w:val="en-IE"/>
        </w:rPr>
      </w:pPr>
      <w:r w:rsidRPr="00D45256">
        <w:rPr>
          <w:rFonts w:ascii="Times New Roman" w:hAnsi="Times New Roman"/>
          <w:sz w:val="22"/>
          <w:szCs w:val="22"/>
          <w:lang w:val="en-IE"/>
        </w:rPr>
        <w:t>20.7</w:t>
      </w:r>
      <w:r w:rsidR="00462394" w:rsidRPr="00D45256">
        <w:rPr>
          <w:rFonts w:ascii="Times New Roman" w:hAnsi="Times New Roman"/>
          <w:sz w:val="22"/>
          <w:szCs w:val="22"/>
          <w:lang w:val="en-IE"/>
        </w:rPr>
        <w:tab/>
      </w:r>
      <w:r w:rsidR="0048742A" w:rsidRPr="00D45256">
        <w:rPr>
          <w:rFonts w:ascii="Times New Roman" w:hAnsi="Times New Roman"/>
          <w:sz w:val="22"/>
          <w:szCs w:val="22"/>
          <w:lang w:val="en-IE"/>
        </w:rPr>
        <w:t>Documentary evidence for exclusion and selection criteria</w:t>
      </w:r>
    </w:p>
    <w:p w14:paraId="05B68907" w14:textId="0FFD824D" w:rsidR="00820AEF" w:rsidRPr="009B6A0D" w:rsidRDefault="00266552" w:rsidP="00D45256">
      <w:pPr>
        <w:pStyle w:val="BodyTextIndent"/>
        <w:tabs>
          <w:tab w:val="clear" w:pos="567"/>
        </w:tabs>
        <w:spacing w:before="120"/>
        <w:ind w:left="567"/>
        <w:rPr>
          <w:sz w:val="22"/>
        </w:rPr>
      </w:pPr>
      <w:r w:rsidRPr="009B6A0D">
        <w:rPr>
          <w:sz w:val="22"/>
        </w:rPr>
        <w:t>At any time during the procurement procedure and before the award of the contract, the contracting authority may request documentary evidence on compliance with the exclusion criteria set out in these instructions.</w:t>
      </w:r>
      <w:r w:rsidR="00820AEF" w:rsidRPr="009B6A0D">
        <w:rPr>
          <w:sz w:val="22"/>
        </w:rPr>
        <w:t xml:space="preserve"> </w:t>
      </w:r>
    </w:p>
    <w:p w14:paraId="3100E958" w14:textId="7857801F" w:rsidR="00820AEF" w:rsidRPr="009B6A0D" w:rsidRDefault="00820AEF" w:rsidP="00D45256">
      <w:pPr>
        <w:pStyle w:val="BodyTextIndent"/>
        <w:tabs>
          <w:tab w:val="clear" w:pos="567"/>
        </w:tabs>
        <w:spacing w:before="120"/>
        <w:ind w:left="567"/>
        <w:rPr>
          <w:sz w:val="22"/>
        </w:rPr>
      </w:pPr>
      <w:r w:rsidRPr="009B6A0D">
        <w:rPr>
          <w:sz w:val="22"/>
        </w:rPr>
        <w:lastRenderedPageBreak/>
        <w:t xml:space="preserve">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w:t>
      </w:r>
      <w:proofErr w:type="spellStart"/>
      <w:r w:rsidRPr="009B6A0D">
        <w:rPr>
          <w:sz w:val="22"/>
        </w:rPr>
        <w:t>Honour</w:t>
      </w:r>
      <w:proofErr w:type="spellEnd"/>
      <w:r w:rsidRPr="009B6A0D">
        <w:rPr>
          <w:sz w:val="22"/>
        </w:rPr>
        <w:t>.</w:t>
      </w:r>
    </w:p>
    <w:p w14:paraId="7DB1D2B7" w14:textId="77B8260E" w:rsidR="00531CAA" w:rsidRPr="009956B4" w:rsidRDefault="00531CAA" w:rsidP="00D45256">
      <w:pPr>
        <w:ind w:left="567"/>
        <w:jc w:val="both"/>
        <w:rPr>
          <w:rFonts w:ascii="Times New Roman" w:hAnsi="Times New Roman"/>
          <w:sz w:val="22"/>
          <w:szCs w:val="22"/>
          <w:lang w:val="en-IE"/>
        </w:rPr>
      </w:pPr>
    </w:p>
    <w:p w14:paraId="6B9F0CD1" w14:textId="7C6382D0" w:rsidR="00531CAA" w:rsidRPr="009B6A0D" w:rsidRDefault="00BD0512" w:rsidP="00D45256">
      <w:pPr>
        <w:ind w:left="567"/>
        <w:jc w:val="both"/>
        <w:rPr>
          <w:rFonts w:ascii="Times New Roman" w:hAnsi="Times New Roman"/>
          <w:sz w:val="22"/>
          <w:szCs w:val="22"/>
        </w:rPr>
      </w:pPr>
      <w:r w:rsidRPr="009B6A0D">
        <w:rPr>
          <w:rFonts w:ascii="Times New Roman" w:hAnsi="Times New Roman"/>
          <w:color w:val="000000"/>
          <w:sz w:val="22"/>
          <w:szCs w:val="22"/>
        </w:rPr>
        <w:t>No documentary evidence of the selection criteria shall be submitted but no pre-financing will be granted</w:t>
      </w:r>
      <w:r w:rsidR="00621C05" w:rsidRPr="009B6A0D">
        <w:rPr>
          <w:rFonts w:ascii="Times New Roman" w:hAnsi="Times New Roman"/>
          <w:color w:val="000000"/>
          <w:sz w:val="22"/>
          <w:szCs w:val="22"/>
        </w:rPr>
        <w:t>.</w:t>
      </w:r>
    </w:p>
    <w:p w14:paraId="2BCEDC6D" w14:textId="01ECCAFD" w:rsidR="001719EB" w:rsidRPr="009B6A0D" w:rsidRDefault="0048742A" w:rsidP="00D45256">
      <w:pPr>
        <w:ind w:left="567"/>
        <w:jc w:val="both"/>
        <w:rPr>
          <w:rFonts w:ascii="Times New Roman" w:hAnsi="Times New Roman"/>
          <w:color w:val="000000"/>
          <w:sz w:val="22"/>
          <w:szCs w:val="22"/>
          <w:lang w:val="en-IE"/>
        </w:rPr>
      </w:pPr>
      <w:r w:rsidRPr="009B6A0D">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9B6A0D">
        <w:rPr>
          <w:rFonts w:ascii="Times New Roman" w:hAnsi="Times New Roman"/>
          <w:sz w:val="22"/>
          <w:szCs w:val="22"/>
          <w:lang w:val="en-IE"/>
        </w:rPr>
        <w:t xml:space="preserve"> (</w:t>
      </w:r>
      <w:r w:rsidR="00124409" w:rsidRPr="009B6A0D">
        <w:rPr>
          <w:rFonts w:ascii="Times New Roman" w:hAnsi="Times New Roman"/>
          <w:sz w:val="22"/>
          <w:szCs w:val="22"/>
        </w:rPr>
        <w:t>financial, economic, technical and professional capacity)</w:t>
      </w:r>
      <w:r w:rsidRPr="009B6A0D">
        <w:rPr>
          <w:rFonts w:ascii="Times New Roman" w:hAnsi="Times New Roman"/>
          <w:sz w:val="22"/>
          <w:szCs w:val="22"/>
          <w:lang w:val="en-IE"/>
        </w:rPr>
        <w:t xml:space="preserve"> set out in these instructions. Please note that a request for evidence in no way implies that the tenderer has been successful. </w:t>
      </w:r>
      <w:r w:rsidRPr="009B6A0D">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9B6A0D">
        <w:rPr>
          <w:rFonts w:ascii="Times New Roman" w:hAnsi="Times New Roman"/>
          <w:sz w:val="22"/>
          <w:szCs w:val="22"/>
          <w:lang w:val="en-IE"/>
        </w:rPr>
        <w:t>. In any event</w:t>
      </w:r>
      <w:r w:rsidR="00ED0949" w:rsidRPr="009B6A0D">
        <w:rPr>
          <w:rFonts w:ascii="Times New Roman" w:hAnsi="Times New Roman"/>
          <w:sz w:val="22"/>
          <w:szCs w:val="22"/>
          <w:lang w:val="en-IE"/>
        </w:rPr>
        <w:t>,</w:t>
      </w:r>
      <w:r w:rsidRPr="009B6A0D">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35E10C22" w:rsidR="0048742A" w:rsidRPr="009B6A0D" w:rsidRDefault="0048742A" w:rsidP="00D45256">
      <w:pPr>
        <w:ind w:left="567"/>
        <w:jc w:val="both"/>
        <w:rPr>
          <w:rFonts w:ascii="Times New Roman" w:hAnsi="Times New Roman"/>
          <w:sz w:val="22"/>
          <w:szCs w:val="22"/>
        </w:rPr>
      </w:pPr>
      <w:r w:rsidRPr="009B6A0D">
        <w:rPr>
          <w:rFonts w:ascii="Times New Roman" w:hAnsi="Times New Roman"/>
          <w:sz w:val="22"/>
          <w:szCs w:val="22"/>
        </w:rPr>
        <w:t>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w:t>
      </w:r>
      <w:r w:rsidR="00037C20" w:rsidRPr="009B6A0D">
        <w:rPr>
          <w:rFonts w:ascii="Times New Roman" w:hAnsi="Times New Roman"/>
          <w:sz w:val="22"/>
          <w:szCs w:val="22"/>
        </w:rPr>
        <w:t>4.2</w:t>
      </w:r>
      <w:r w:rsidRPr="009B6A0D">
        <w:rPr>
          <w:rFonts w:ascii="Times New Roman" w:hAnsi="Times New Roman"/>
          <w:sz w:val="22"/>
          <w:szCs w:val="22"/>
        </w:rPr>
        <w:t xml:space="preserve"> of the practical guide. </w:t>
      </w:r>
    </w:p>
    <w:p w14:paraId="07F1121D" w14:textId="24B56D19" w:rsidR="00820AEF" w:rsidRPr="009B6A0D" w:rsidRDefault="00820AEF" w:rsidP="00D45256">
      <w:pPr>
        <w:ind w:left="567"/>
        <w:jc w:val="both"/>
        <w:rPr>
          <w:rFonts w:ascii="Times New Roman" w:hAnsi="Times New Roman"/>
          <w:sz w:val="22"/>
        </w:rPr>
      </w:pPr>
      <w:r w:rsidRPr="009B6A0D">
        <w:rPr>
          <w:rFonts w:ascii="Times New Roman" w:hAnsi="Times New Roman"/>
          <w:sz w:val="22"/>
          <w:szCs w:val="22"/>
        </w:rPr>
        <w:t xml:space="preserve">At any time during the procurement procedure, </w:t>
      </w:r>
      <w:bookmarkStart w:id="29" w:name="_Hlk138949784"/>
      <w:r w:rsidRPr="009B6A0D">
        <w:rPr>
          <w:rFonts w:ascii="Times New Roman" w:hAnsi="Times New Roman"/>
          <w:sz w:val="22"/>
          <w:szCs w:val="22"/>
        </w:rPr>
        <w:t xml:space="preserve">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w:t>
      </w:r>
      <w:r w:rsidRPr="009B6A0D">
        <w:rPr>
          <w:rFonts w:ascii="Times New Roman" w:hAnsi="Times New Roman"/>
          <w:sz w:val="22"/>
        </w:rPr>
        <w:t xml:space="preserve">referred to in </w:t>
      </w:r>
      <w:r w:rsidR="009C0688" w:rsidRPr="009B6A0D">
        <w:rPr>
          <w:rFonts w:ascii="Times New Roman" w:hAnsi="Times New Roman"/>
          <w:sz w:val="22"/>
        </w:rPr>
        <w:t>t</w:t>
      </w:r>
      <w:r w:rsidRPr="009B6A0D">
        <w:rPr>
          <w:rFonts w:ascii="Times New Roman" w:hAnsi="Times New Roman"/>
          <w:sz w:val="22"/>
        </w:rPr>
        <w:t xml:space="preserve">he Declaration on </w:t>
      </w:r>
      <w:proofErr w:type="spellStart"/>
      <w:r w:rsidRPr="009B6A0D">
        <w:rPr>
          <w:rFonts w:ascii="Times New Roman" w:hAnsi="Times New Roman"/>
          <w:sz w:val="22"/>
        </w:rPr>
        <w:t>Honour</w:t>
      </w:r>
      <w:proofErr w:type="spellEnd"/>
      <w:r w:rsidRPr="009B6A0D">
        <w:rPr>
          <w:rFonts w:ascii="Times New Roman" w:hAnsi="Times New Roman"/>
          <w:sz w:val="22"/>
        </w:rPr>
        <w:t>.</w:t>
      </w:r>
      <w:bookmarkEnd w:id="29"/>
    </w:p>
    <w:p w14:paraId="4AA2AD90" w14:textId="683FC5FD" w:rsidR="0048742A" w:rsidRPr="009B6A0D" w:rsidRDefault="0048742A" w:rsidP="00D45256">
      <w:pPr>
        <w:ind w:left="567"/>
        <w:jc w:val="both"/>
        <w:outlineLvl w:val="0"/>
        <w:rPr>
          <w:rFonts w:ascii="Times New Roman" w:hAnsi="Times New Roman"/>
          <w:sz w:val="22"/>
        </w:rPr>
      </w:pPr>
      <w:r w:rsidRPr="009B6A0D">
        <w:rPr>
          <w:rFonts w:ascii="Times New Roman" w:hAnsi="Times New Roman"/>
          <w:sz w:val="22"/>
        </w:rPr>
        <w:t xml:space="preserve">This evidence, documents or statements must be dated, no more than one year before the date of submission of the tender. </w:t>
      </w:r>
    </w:p>
    <w:p w14:paraId="09D214DF" w14:textId="726587F5" w:rsidR="00124409" w:rsidRPr="009B6A0D" w:rsidRDefault="00124409" w:rsidP="00D45256">
      <w:pPr>
        <w:ind w:left="567"/>
        <w:jc w:val="both"/>
        <w:rPr>
          <w:rFonts w:ascii="Times New Roman" w:hAnsi="Times New Roman"/>
          <w:sz w:val="22"/>
        </w:rPr>
      </w:pPr>
      <w:r w:rsidRPr="009B6A0D">
        <w:rPr>
          <w:rFonts w:ascii="Times New Roman" w:hAnsi="Times New Roman"/>
          <w:sz w:val="22"/>
        </w:rPr>
        <w:t>The above-mentioned docume</w:t>
      </w:r>
      <w:r w:rsidR="00531CAA" w:rsidRPr="009B6A0D">
        <w:rPr>
          <w:rFonts w:ascii="Times New Roman" w:hAnsi="Times New Roman"/>
          <w:sz w:val="22"/>
        </w:rPr>
        <w:t xml:space="preserve">nts must be submitted </w:t>
      </w:r>
      <w:proofErr w:type="gramStart"/>
      <w:r w:rsidR="00531CAA" w:rsidRPr="009B6A0D">
        <w:rPr>
          <w:rFonts w:ascii="Times New Roman" w:hAnsi="Times New Roman"/>
          <w:sz w:val="22"/>
        </w:rPr>
        <w:t>for</w:t>
      </w:r>
      <w:proofErr w:type="gramEnd"/>
      <w:r w:rsidR="00531CAA" w:rsidRPr="009B6A0D">
        <w:rPr>
          <w:rFonts w:ascii="Times New Roman" w:hAnsi="Times New Roman"/>
          <w:sz w:val="22"/>
        </w:rPr>
        <w:t xml:space="preserve"> </w:t>
      </w:r>
      <w:r w:rsidRPr="009B6A0D">
        <w:rPr>
          <w:rFonts w:ascii="Times New Roman" w:hAnsi="Times New Roman"/>
          <w:sz w:val="22"/>
        </w:rPr>
        <w:t>every member of a joint venture/consortium, all subcontractors and every capacity providing entit</w:t>
      </w:r>
      <w:r w:rsidR="00531CAA" w:rsidRPr="009B6A0D">
        <w:rPr>
          <w:rFonts w:ascii="Times New Roman" w:hAnsi="Times New Roman"/>
          <w:sz w:val="22"/>
        </w:rPr>
        <w:t>y</w:t>
      </w:r>
      <w:r w:rsidRPr="009B6A0D">
        <w:rPr>
          <w:rFonts w:ascii="Times New Roman" w:hAnsi="Times New Roman"/>
          <w:sz w:val="22"/>
        </w:rPr>
        <w:t xml:space="preserve">. </w:t>
      </w:r>
    </w:p>
    <w:p w14:paraId="5DE9377D" w14:textId="19BB92C7" w:rsidR="0048742A" w:rsidRPr="009B6A0D" w:rsidRDefault="0048742A" w:rsidP="00D45256">
      <w:pPr>
        <w:ind w:left="567"/>
        <w:jc w:val="both"/>
        <w:outlineLvl w:val="0"/>
        <w:rPr>
          <w:rFonts w:ascii="Times New Roman" w:hAnsi="Times New Roman"/>
          <w:sz w:val="22"/>
        </w:rPr>
      </w:pPr>
      <w:r w:rsidRPr="009B6A0D">
        <w:rPr>
          <w:rFonts w:ascii="Times New Roman" w:hAnsi="Times New Roman"/>
          <w:sz w:val="22"/>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9B6A0D" w:rsidRDefault="0048742A" w:rsidP="00D45256">
      <w:pPr>
        <w:ind w:left="567"/>
        <w:jc w:val="both"/>
        <w:outlineLvl w:val="0"/>
        <w:rPr>
          <w:rFonts w:ascii="Times New Roman" w:hAnsi="Times New Roman"/>
          <w:sz w:val="22"/>
        </w:rPr>
      </w:pPr>
      <w:r w:rsidRPr="009B6A0D">
        <w:rPr>
          <w:rFonts w:ascii="Times New Roman" w:hAnsi="Times New Roman"/>
          <w:sz w:val="22"/>
        </w:rPr>
        <w:t xml:space="preserve">Where the documentary evidence submitted is in </w:t>
      </w:r>
      <w:proofErr w:type="gramStart"/>
      <w:r w:rsidRPr="009B6A0D">
        <w:rPr>
          <w:rFonts w:ascii="Times New Roman" w:hAnsi="Times New Roman"/>
          <w:sz w:val="22"/>
        </w:rPr>
        <w:t>an</w:t>
      </w:r>
      <w:proofErr w:type="gramEnd"/>
      <w:r w:rsidRPr="009B6A0D">
        <w:rPr>
          <w:rFonts w:ascii="Times New Roman" w:hAnsi="Times New Roman"/>
          <w:sz w:val="22"/>
        </w:rPr>
        <w:t xml:space="preserve"> official language of the European Union other than the one of the </w:t>
      </w:r>
      <w:proofErr w:type="gramStart"/>
      <w:r w:rsidRPr="009B6A0D">
        <w:rPr>
          <w:rFonts w:ascii="Times New Roman" w:hAnsi="Times New Roman"/>
          <w:sz w:val="22"/>
        </w:rPr>
        <w:t>procedure</w:t>
      </w:r>
      <w:proofErr w:type="gramEnd"/>
      <w:r w:rsidRPr="009B6A0D">
        <w:rPr>
          <w:rFonts w:ascii="Times New Roman" w:hAnsi="Times New Roman"/>
          <w:sz w:val="22"/>
        </w:rPr>
        <w:t xml:space="preserve">, it is strongly recommended to provide a translation into the language of the procedure, in order to facilitate the evaluation of the documents. </w:t>
      </w:r>
    </w:p>
    <w:p w14:paraId="1D21C259" w14:textId="77777777" w:rsidR="0048742A" w:rsidRPr="009B6A0D" w:rsidRDefault="0048742A" w:rsidP="00D45256">
      <w:pPr>
        <w:ind w:left="567"/>
        <w:jc w:val="both"/>
        <w:outlineLvl w:val="0"/>
        <w:rPr>
          <w:rFonts w:ascii="Times New Roman" w:hAnsi="Times New Roman"/>
          <w:sz w:val="22"/>
        </w:rPr>
      </w:pPr>
      <w:r w:rsidRPr="009B6A0D">
        <w:rPr>
          <w:rFonts w:ascii="Times New Roman" w:hAnsi="Times New Roman"/>
          <w:sz w:val="22"/>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2C2FB00A" w:rsidR="0048742A" w:rsidRPr="009B6A0D" w:rsidRDefault="0048742A" w:rsidP="00D45256">
      <w:pPr>
        <w:ind w:left="567"/>
        <w:jc w:val="both"/>
        <w:rPr>
          <w:rFonts w:ascii="Times New Roman" w:hAnsi="Times New Roman"/>
          <w:sz w:val="22"/>
        </w:rPr>
      </w:pPr>
      <w:r w:rsidRPr="009B6A0D">
        <w:rPr>
          <w:rFonts w:ascii="Times New Roman" w:hAnsi="Times New Roman"/>
          <w:sz w:val="22"/>
        </w:rPr>
        <w:t xml:space="preserve">If the successful tenderer fails to provide this documentary proof or statement or if the successful tenderer is found to have provided </w:t>
      </w:r>
      <w:r w:rsidR="002441E8" w:rsidRPr="009B6A0D">
        <w:rPr>
          <w:rFonts w:ascii="Times New Roman" w:hAnsi="Times New Roman"/>
          <w:sz w:val="22"/>
        </w:rPr>
        <w:t xml:space="preserve">misrepresented </w:t>
      </w:r>
      <w:r w:rsidRPr="009B6A0D">
        <w:rPr>
          <w:rFonts w:ascii="Times New Roman" w:hAnsi="Times New Roman"/>
          <w:sz w:val="22"/>
        </w:rPr>
        <w:t xml:space="preserve">information, the award will be considered null and void. In this case, the contracting authority may award the tender to the next lowest </w:t>
      </w:r>
      <w:proofErr w:type="gramStart"/>
      <w:r w:rsidRPr="009B6A0D">
        <w:rPr>
          <w:rFonts w:ascii="Times New Roman" w:hAnsi="Times New Roman"/>
          <w:sz w:val="22"/>
        </w:rPr>
        <w:t>tenderer</w:t>
      </w:r>
      <w:proofErr w:type="gramEnd"/>
      <w:r w:rsidRPr="009B6A0D">
        <w:rPr>
          <w:rFonts w:ascii="Times New Roman" w:hAnsi="Times New Roman"/>
          <w:sz w:val="22"/>
        </w:rPr>
        <w:t xml:space="preserve"> or cancel the tender procedure.</w:t>
      </w:r>
    </w:p>
    <w:p w14:paraId="3B82FCC1" w14:textId="77777777" w:rsidR="00EA1ADC" w:rsidRDefault="00EA1ADC" w:rsidP="00D45256">
      <w:pPr>
        <w:ind w:left="567" w:hanging="567"/>
        <w:jc w:val="both"/>
        <w:rPr>
          <w:rFonts w:ascii="Times New Roman" w:hAnsi="Times New Roman"/>
          <w:b/>
          <w:sz w:val="28"/>
          <w:szCs w:val="28"/>
        </w:rPr>
      </w:pPr>
      <w:r w:rsidRPr="00C348C0">
        <w:rPr>
          <w:rFonts w:ascii="Times New Roman" w:hAnsi="Times New Roman"/>
          <w:b/>
          <w:sz w:val="28"/>
          <w:szCs w:val="28"/>
        </w:rPr>
        <w:lastRenderedPageBreak/>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 xml:space="preserve">By submitting a tender, each tenderer </w:t>
      </w:r>
      <w:proofErr w:type="gramStart"/>
      <w:r w:rsidRPr="00580F0C">
        <w:rPr>
          <w:rFonts w:ascii="Times New Roman" w:hAnsi="Times New Roman"/>
          <w:sz w:val="22"/>
        </w:rPr>
        <w:t>accepts to receive</w:t>
      </w:r>
      <w:proofErr w:type="gramEnd"/>
      <w:r w:rsidRPr="00580F0C">
        <w:rPr>
          <w:rFonts w:ascii="Times New Roman" w:hAnsi="Times New Roman"/>
          <w:sz w:val="22"/>
        </w:rPr>
        <w:t xml:space="preser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D45256" w:rsidRDefault="00EA1ADC" w:rsidP="00D45256">
      <w:pPr>
        <w:pStyle w:val="Heading1"/>
        <w:rPr>
          <w:lang w:val="en-IE"/>
        </w:rPr>
      </w:pPr>
      <w:bookmarkStart w:id="30" w:name="_Toc41467298"/>
      <w:bookmarkStart w:id="31" w:name="_Toc42488090"/>
      <w:r w:rsidRPr="00D45256">
        <w:rPr>
          <w:lang w:val="en-IE"/>
        </w:rPr>
        <w:t>22.</w:t>
      </w:r>
      <w:r w:rsidRPr="00D45256">
        <w:rPr>
          <w:lang w:val="en-IE"/>
        </w:rPr>
        <w:tab/>
      </w:r>
      <w:r w:rsidR="0047783A" w:rsidRPr="00D45256">
        <w:rPr>
          <w:lang w:val="en-IE"/>
        </w:rPr>
        <w:t>Signature of the contract and performance guarantee</w:t>
      </w:r>
      <w:bookmarkStart w:id="32" w:name="_Ref500418776"/>
      <w:bookmarkEnd w:id="30"/>
      <w:bookmarkEnd w:id="31"/>
    </w:p>
    <w:p w14:paraId="2DC2476A" w14:textId="0098108C" w:rsidR="0047783A" w:rsidRPr="00E07D2A" w:rsidRDefault="0047783A" w:rsidP="0047783A">
      <w:pPr>
        <w:ind w:left="567" w:hanging="567"/>
        <w:jc w:val="both"/>
        <w:outlineLvl w:val="0"/>
        <w:rPr>
          <w:rFonts w:ascii="Times New Roman" w:hAnsi="Times New Roman"/>
          <w:sz w:val="22"/>
        </w:rPr>
      </w:pPr>
      <w:r w:rsidRPr="00462394">
        <w:rPr>
          <w:rFonts w:ascii="Times New Roman" w:hAnsi="Times New Roman"/>
          <w:sz w:val="22"/>
          <w:szCs w:val="22"/>
        </w:rPr>
        <w:t>2</w:t>
      </w:r>
      <w:r w:rsidR="00EA1ADC" w:rsidRPr="00462394">
        <w:rPr>
          <w:rFonts w:ascii="Times New Roman" w:hAnsi="Times New Roman"/>
          <w:sz w:val="22"/>
          <w:szCs w:val="22"/>
        </w:rPr>
        <w:t>2.</w:t>
      </w:r>
      <w:r w:rsidR="00032EDE" w:rsidRPr="00D45256">
        <w:rPr>
          <w:rFonts w:ascii="Times New Roman" w:hAnsi="Times New Roman"/>
          <w:sz w:val="22"/>
          <w:szCs w:val="22"/>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 xml:space="preserve">by more than </w:t>
      </w:r>
      <w:r w:rsidR="00C21CF2">
        <w:rPr>
          <w:rFonts w:ascii="Times New Roman" w:hAnsi="Times New Roman"/>
          <w:sz w:val="22"/>
          <w:szCs w:val="22"/>
        </w:rPr>
        <w:t>10</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38CF475A" w:rsidR="0047783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the </w:t>
      </w:r>
      <w:r w:rsidR="00716419">
        <w:rPr>
          <w:rFonts w:ascii="Times New Roman" w:hAnsi="Times New Roman"/>
          <w:sz w:val="22"/>
          <w:lang w:val="en-GB"/>
        </w:rPr>
        <w:t xml:space="preserve">other party </w:t>
      </w:r>
      <w:r w:rsidRPr="00E07D2A">
        <w:rPr>
          <w:rFonts w:ascii="Times New Roman" w:hAnsi="Times New Roman"/>
          <w:sz w:val="22"/>
          <w:lang w:val="en-GB"/>
        </w:rPr>
        <w:t xml:space="preserve">must </w:t>
      </w:r>
      <w:r w:rsidR="00716419">
        <w:rPr>
          <w:rFonts w:ascii="Times New Roman" w:hAnsi="Times New Roman"/>
          <w:sz w:val="22"/>
          <w:lang w:val="en-GB"/>
        </w:rPr>
        <w:t>counter</w:t>
      </w:r>
      <w:r w:rsidRPr="00E07D2A">
        <w:rPr>
          <w:rFonts w:ascii="Times New Roman" w:hAnsi="Times New Roman"/>
          <w:sz w:val="22"/>
          <w:lang w:val="en-GB"/>
        </w:rPr>
        <w:t>sign and date the contract and return it</w:t>
      </w:r>
      <w:r w:rsidR="00716419">
        <w:rPr>
          <w:rFonts w:ascii="Times New Roman" w:hAnsi="Times New Roman"/>
          <w:sz w:val="22"/>
          <w:lang w:val="en-GB"/>
        </w:rPr>
        <w:t>. If applicable</w:t>
      </w:r>
      <w:r w:rsidR="00EB560F">
        <w:rPr>
          <w:rFonts w:ascii="Times New Roman" w:hAnsi="Times New Roman"/>
          <w:sz w:val="22"/>
          <w:lang w:val="en-GB"/>
        </w:rPr>
        <w:t>,</w:t>
      </w:r>
      <w:r w:rsidRPr="00E07D2A">
        <w:rPr>
          <w:rFonts w:ascii="Times New Roman" w:hAnsi="Times New Roman"/>
          <w:sz w:val="22"/>
          <w:lang w:val="en-GB"/>
        </w:rPr>
        <w:t xml:space="preserve"> the</w:t>
      </w:r>
      <w:r w:rsidR="001E4A7B">
        <w:rPr>
          <w:rFonts w:ascii="Times New Roman" w:hAnsi="Times New Roman"/>
          <w:sz w:val="22"/>
          <w:lang w:val="en-GB"/>
        </w:rPr>
        <w:t xml:space="preserve"> contractor shall together with the return of the countersigned contract, </w:t>
      </w:r>
      <w:r w:rsidR="00D37459">
        <w:rPr>
          <w:rFonts w:ascii="Times New Roman" w:hAnsi="Times New Roman"/>
          <w:sz w:val="22"/>
          <w:lang w:val="en-GB"/>
        </w:rPr>
        <w:t xml:space="preserve">submit </w:t>
      </w:r>
      <w:r w:rsidR="001E4A7B">
        <w:rPr>
          <w:rFonts w:ascii="Times New Roman" w:hAnsi="Times New Roman"/>
          <w:sz w:val="22"/>
          <w:lang w:val="en-GB"/>
        </w:rPr>
        <w:t>to the contracting authority a</w:t>
      </w:r>
      <w:r w:rsidRPr="00E07D2A">
        <w:rPr>
          <w:rFonts w:ascii="Times New Roman" w:hAnsi="Times New Roman"/>
          <w:sz w:val="22"/>
          <w:lang w:val="en-GB"/>
        </w:rPr>
        <w:t xml:space="preserve"> performance guarantee. On signing the contract, the successful tenderer will become the </w:t>
      </w:r>
      <w:proofErr w:type="gramStart"/>
      <w:r w:rsidR="000D5F1B" w:rsidRPr="00E07D2A">
        <w:rPr>
          <w:rFonts w:ascii="Times New Roman" w:hAnsi="Times New Roman"/>
          <w:sz w:val="22"/>
          <w:lang w:val="en-GB"/>
        </w:rPr>
        <w:t>c</w:t>
      </w:r>
      <w:r w:rsidRPr="00E07D2A">
        <w:rPr>
          <w:rFonts w:ascii="Times New Roman" w:hAnsi="Times New Roman"/>
          <w:sz w:val="22"/>
          <w:lang w:val="en-GB"/>
        </w:rPr>
        <w:t>ontractor</w:t>
      </w:r>
      <w:proofErr w:type="gramEnd"/>
      <w:r w:rsidRPr="00E07D2A">
        <w:rPr>
          <w:rFonts w:ascii="Times New Roman" w:hAnsi="Times New Roman"/>
          <w:sz w:val="22"/>
          <w:lang w:val="en-GB"/>
        </w:rPr>
        <w:t xml:space="preserve"> and the contract will enter into force.</w:t>
      </w:r>
    </w:p>
    <w:p w14:paraId="7C34A0E8" w14:textId="65CAF3E5" w:rsidR="00506A24" w:rsidRPr="00D45256" w:rsidRDefault="00E932EE" w:rsidP="00D45256">
      <w:pPr>
        <w:widowControl w:val="0"/>
        <w:tabs>
          <w:tab w:val="num" w:pos="567"/>
        </w:tabs>
        <w:spacing w:before="100" w:after="100"/>
        <w:ind w:left="567"/>
        <w:jc w:val="both"/>
        <w:rPr>
          <w:rFonts w:ascii="Times New Roman" w:hAnsi="Times New Roman"/>
          <w:sz w:val="22"/>
          <w:szCs w:val="22"/>
        </w:rPr>
      </w:pPr>
      <w:r>
        <w:rPr>
          <w:rFonts w:ascii="Times New Roman" w:hAnsi="Times New Roman"/>
          <w:snapToGrid/>
          <w:sz w:val="22"/>
          <w:szCs w:val="22"/>
          <w:lang w:eastAsia="en-GB"/>
        </w:rPr>
        <w:t>I</w:t>
      </w:r>
      <w:r w:rsidR="00506A24" w:rsidRPr="00506A24">
        <w:rPr>
          <w:rFonts w:ascii="Times New Roman" w:hAnsi="Times New Roman"/>
          <w:snapToGrid/>
          <w:sz w:val="22"/>
          <w:szCs w:val="22"/>
          <w:lang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w:t>
      </w:r>
      <w:r w:rsidR="00506A24" w:rsidRPr="00506A24">
        <w:rPr>
          <w:rFonts w:ascii="Times New Roman" w:hAnsi="Times New Roman"/>
          <w:snapToGrid/>
          <w:lang w:eastAsia="en-GB"/>
        </w:rPr>
        <w:t xml:space="preserve"> </w:t>
      </w:r>
      <w:r w:rsidR="00506A24" w:rsidRPr="00506A24">
        <w:rPr>
          <w:rFonts w:ascii="Times New Roman" w:hAnsi="Times New Roman"/>
          <w:snapToGrid/>
          <w:sz w:val="22"/>
          <w:szCs w:val="22"/>
          <w:lang w:eastAsia="en-GB"/>
        </w:rPr>
        <w:t>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2"/>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391681E3" w14:textId="02F12CC7" w:rsidR="00462394" w:rsidRPr="00D45256" w:rsidRDefault="0047783A" w:rsidP="00D45256">
      <w:pPr>
        <w:pStyle w:val="Heading2"/>
        <w:keepNext w:val="0"/>
        <w:ind w:left="567" w:hanging="567"/>
        <w:jc w:val="both"/>
        <w:rPr>
          <w:rFonts w:ascii="Times New Roman" w:hAnsi="Times New Roman"/>
          <w:sz w:val="22"/>
          <w:szCs w:val="22"/>
          <w:lang w:val="en-IE"/>
        </w:rPr>
      </w:pPr>
      <w:r w:rsidRPr="00D45256">
        <w:rPr>
          <w:rFonts w:ascii="Times New Roman" w:hAnsi="Times New Roman"/>
          <w:sz w:val="22"/>
          <w:szCs w:val="22"/>
          <w:lang w:val="en-GB"/>
        </w:rPr>
        <w:t>2</w:t>
      </w:r>
      <w:r w:rsidR="00EA1ADC" w:rsidRPr="00D45256">
        <w:rPr>
          <w:rFonts w:ascii="Times New Roman" w:hAnsi="Times New Roman"/>
          <w:sz w:val="22"/>
          <w:szCs w:val="22"/>
          <w:lang w:val="en-GB"/>
        </w:rPr>
        <w:t>2</w:t>
      </w:r>
      <w:r w:rsidRPr="00D45256">
        <w:rPr>
          <w:rFonts w:ascii="Times New Roman" w:hAnsi="Times New Roman"/>
          <w:sz w:val="22"/>
          <w:szCs w:val="22"/>
          <w:lang w:val="en-GB"/>
        </w:rPr>
        <w:t>.</w:t>
      </w:r>
      <w:r w:rsidR="00032EDE" w:rsidRPr="00D45256">
        <w:rPr>
          <w:rFonts w:ascii="Times New Roman" w:hAnsi="Times New Roman"/>
          <w:sz w:val="22"/>
          <w:szCs w:val="22"/>
          <w:lang w:val="en-GB"/>
        </w:rPr>
        <w:t>4</w:t>
      </w:r>
      <w:r w:rsidRPr="00D45256">
        <w:rPr>
          <w:rFonts w:ascii="Times New Roman" w:hAnsi="Times New Roman"/>
          <w:sz w:val="22"/>
          <w:szCs w:val="22"/>
          <w:lang w:val="en-GB"/>
        </w:rPr>
        <w:tab/>
        <w:t xml:space="preserve">The performance guarantee referred to in the </w:t>
      </w:r>
      <w:r w:rsidR="000D5F1B" w:rsidRPr="00D45256">
        <w:rPr>
          <w:rFonts w:ascii="Times New Roman" w:hAnsi="Times New Roman"/>
          <w:sz w:val="22"/>
          <w:szCs w:val="22"/>
          <w:lang w:val="en-GB"/>
        </w:rPr>
        <w:t>g</w:t>
      </w:r>
      <w:r w:rsidRPr="00D45256">
        <w:rPr>
          <w:rFonts w:ascii="Times New Roman" w:hAnsi="Times New Roman"/>
          <w:sz w:val="22"/>
          <w:szCs w:val="22"/>
          <w:lang w:val="en-GB"/>
        </w:rPr>
        <w:t xml:space="preserve">eneral </w:t>
      </w:r>
      <w:r w:rsidR="000D5F1B" w:rsidRPr="00D45256">
        <w:rPr>
          <w:rFonts w:ascii="Times New Roman" w:hAnsi="Times New Roman"/>
          <w:sz w:val="22"/>
          <w:szCs w:val="22"/>
          <w:lang w:val="en-GB"/>
        </w:rPr>
        <w:t>c</w:t>
      </w:r>
      <w:r w:rsidRPr="00D45256">
        <w:rPr>
          <w:rFonts w:ascii="Times New Roman" w:hAnsi="Times New Roman"/>
          <w:sz w:val="22"/>
          <w:szCs w:val="22"/>
          <w:lang w:val="en-GB"/>
        </w:rPr>
        <w:t>onditions is set at &lt;</w:t>
      </w:r>
      <w:r w:rsidR="00A11437" w:rsidRPr="00D45256">
        <w:rPr>
          <w:rFonts w:ascii="Times New Roman" w:hAnsi="Times New Roman"/>
          <w:sz w:val="22"/>
          <w:szCs w:val="22"/>
          <w:lang w:val="en-GB"/>
        </w:rPr>
        <w:t xml:space="preserve"> insert percentage between 5 and 10</w:t>
      </w:r>
      <w:r w:rsidRPr="00D45256">
        <w:rPr>
          <w:rFonts w:ascii="Times New Roman" w:hAnsi="Times New Roman"/>
          <w:sz w:val="22"/>
          <w:szCs w:val="22"/>
          <w:lang w:val="en-GB"/>
        </w:rPr>
        <w:t>&gt;</w:t>
      </w:r>
      <w:r w:rsidR="00A11437" w:rsidRPr="00D45256">
        <w:rPr>
          <w:rFonts w:ascii="Times New Roman" w:hAnsi="Times New Roman"/>
          <w:sz w:val="22"/>
          <w:szCs w:val="22"/>
          <w:lang w:val="en-GB"/>
        </w:rPr>
        <w:t>%</w:t>
      </w:r>
      <w:r w:rsidRPr="00D45256">
        <w:rPr>
          <w:rFonts w:ascii="Times New Roman" w:hAnsi="Times New Roman"/>
          <w:sz w:val="22"/>
          <w:szCs w:val="22"/>
          <w:lang w:val="en-GB"/>
        </w:rPr>
        <w:t xml:space="preserve"> of the amount of the contract</w:t>
      </w:r>
      <w:r w:rsidR="00E07D2A" w:rsidRPr="00D45256">
        <w:rPr>
          <w:rFonts w:ascii="Times New Roman" w:hAnsi="Times New Roman"/>
          <w:sz w:val="22"/>
          <w:szCs w:val="22"/>
          <w:lang w:val="en-GB"/>
        </w:rPr>
        <w:t>. The performance guarantee</w:t>
      </w:r>
      <w:r w:rsidRPr="00D45256">
        <w:rPr>
          <w:rFonts w:ascii="Times New Roman" w:hAnsi="Times New Roman"/>
          <w:sz w:val="22"/>
          <w:szCs w:val="22"/>
          <w:lang w:val="en-GB"/>
        </w:rPr>
        <w:t xml:space="preserve"> must be presented in the form specified in the annex to the tender dossier. It will be released within </w:t>
      </w:r>
      <w:r w:rsidR="007533EA" w:rsidRPr="00D45256">
        <w:rPr>
          <w:rFonts w:ascii="Times New Roman" w:hAnsi="Times New Roman"/>
          <w:sz w:val="22"/>
          <w:szCs w:val="22"/>
          <w:lang w:val="en-GB"/>
        </w:rPr>
        <w:t>60</w:t>
      </w:r>
      <w:r w:rsidRPr="00D45256">
        <w:rPr>
          <w:rFonts w:ascii="Times New Roman" w:hAnsi="Times New Roman"/>
          <w:sz w:val="22"/>
          <w:szCs w:val="22"/>
          <w:lang w:val="en-GB"/>
        </w:rPr>
        <w:t xml:space="preserve"> days of the issue of the final acceptance certificate by the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Pr="00D45256">
        <w:rPr>
          <w:rFonts w:ascii="Times New Roman" w:hAnsi="Times New Roman"/>
          <w:sz w:val="22"/>
          <w:szCs w:val="22"/>
          <w:lang w:val="en-GB"/>
        </w:rPr>
        <w:t>uthority, except for the proportion assigned to after-sales service.</w:t>
      </w:r>
      <w:r w:rsidR="008718AA" w:rsidRPr="00D45256">
        <w:rPr>
          <w:rFonts w:ascii="Times New Roman" w:hAnsi="Times New Roman"/>
          <w:sz w:val="22"/>
          <w:szCs w:val="22"/>
          <w:lang w:val="en-GB"/>
        </w:rPr>
        <w:t xml:space="preserve"> For contracts of </w:t>
      </w:r>
      <w:r w:rsidR="000D5F1B" w:rsidRPr="00D45256">
        <w:rPr>
          <w:rFonts w:ascii="Times New Roman" w:hAnsi="Times New Roman"/>
          <w:sz w:val="22"/>
          <w:szCs w:val="22"/>
          <w:lang w:val="en-GB"/>
        </w:rPr>
        <w:t>EUR</w:t>
      </w:r>
      <w:r w:rsidR="008718AA" w:rsidRPr="00D45256">
        <w:rPr>
          <w:rFonts w:ascii="Times New Roman" w:hAnsi="Times New Roman"/>
          <w:sz w:val="22"/>
          <w:szCs w:val="22"/>
          <w:lang w:val="en-GB"/>
        </w:rPr>
        <w:t xml:space="preserve"> 150</w:t>
      </w:r>
      <w:r w:rsidR="000D5F1B" w:rsidRPr="00D45256">
        <w:rPr>
          <w:rFonts w:ascii="Times New Roman" w:hAnsi="Times New Roman"/>
          <w:sz w:val="22"/>
          <w:szCs w:val="22"/>
          <w:lang w:val="en-GB"/>
        </w:rPr>
        <w:t> </w:t>
      </w:r>
      <w:r w:rsidR="008718AA" w:rsidRPr="00D45256">
        <w:rPr>
          <w:rFonts w:ascii="Times New Roman" w:hAnsi="Times New Roman"/>
          <w:sz w:val="22"/>
          <w:szCs w:val="22"/>
          <w:lang w:val="en-GB"/>
        </w:rPr>
        <w:t xml:space="preserve">000 or below, </w:t>
      </w:r>
      <w:proofErr w:type="gramStart"/>
      <w:r w:rsidR="008718AA" w:rsidRPr="00D45256">
        <w:rPr>
          <w:rFonts w:ascii="Times New Roman" w:hAnsi="Times New Roman"/>
          <w:sz w:val="22"/>
          <w:szCs w:val="22"/>
          <w:lang w:val="en-GB"/>
        </w:rPr>
        <w:t>on the basis of</w:t>
      </w:r>
      <w:proofErr w:type="gramEnd"/>
      <w:r w:rsidR="008718AA" w:rsidRPr="00D45256">
        <w:rPr>
          <w:rFonts w:ascii="Times New Roman" w:hAnsi="Times New Roman"/>
          <w:sz w:val="22"/>
          <w:szCs w:val="22"/>
          <w:lang w:val="en-GB"/>
        </w:rPr>
        <w:t xml:space="preserve"> objective criteria such as the type and value of the contract, the </w:t>
      </w:r>
      <w:r w:rsidR="000D5F1B" w:rsidRPr="00D45256">
        <w:rPr>
          <w:rFonts w:ascii="Times New Roman" w:hAnsi="Times New Roman"/>
          <w:sz w:val="22"/>
          <w:szCs w:val="22"/>
          <w:lang w:val="en-GB"/>
        </w:rPr>
        <w:t>c</w:t>
      </w:r>
      <w:r w:rsidR="008718AA"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008718AA" w:rsidRPr="00D45256">
        <w:rPr>
          <w:rFonts w:ascii="Times New Roman" w:hAnsi="Times New Roman"/>
          <w:sz w:val="22"/>
          <w:szCs w:val="22"/>
          <w:lang w:val="en-GB"/>
        </w:rPr>
        <w:t>uthority may decide not to require such a guarantee.</w:t>
      </w:r>
      <w:r w:rsidR="00D15C09" w:rsidRPr="00D45256">
        <w:rPr>
          <w:rFonts w:ascii="Times New Roman" w:hAnsi="Times New Roman"/>
          <w:sz w:val="22"/>
          <w:szCs w:val="22"/>
          <w:lang w:val="en-GB"/>
        </w:rPr>
        <w:t xml:space="preserve">  </w:t>
      </w:r>
    </w:p>
    <w:p w14:paraId="2201497C" w14:textId="77777777" w:rsidR="0047783A" w:rsidRPr="00D45256" w:rsidRDefault="00EA1ADC" w:rsidP="00D45256">
      <w:pPr>
        <w:pStyle w:val="Heading1"/>
        <w:rPr>
          <w:lang w:val="en-IE"/>
        </w:rPr>
      </w:pPr>
      <w:bookmarkStart w:id="33" w:name="_Toc41467299"/>
      <w:bookmarkStart w:id="34" w:name="_Toc42488091"/>
      <w:r w:rsidRPr="00D45256">
        <w:rPr>
          <w:lang w:val="en-IE"/>
        </w:rPr>
        <w:t>23.</w:t>
      </w:r>
      <w:r w:rsidRPr="00D45256">
        <w:rPr>
          <w:lang w:val="en-IE"/>
        </w:rPr>
        <w:tab/>
      </w:r>
      <w:r w:rsidR="0047783A" w:rsidRPr="00D45256">
        <w:rPr>
          <w:lang w:val="en-IE"/>
        </w:rPr>
        <w:t xml:space="preserve">Tender </w:t>
      </w:r>
      <w:r w:rsidR="0047783A" w:rsidRPr="00D45256">
        <w:rPr>
          <w:lang w:val="en-GB"/>
        </w:rPr>
        <w:t>guarantee</w:t>
      </w:r>
      <w:bookmarkEnd w:id="33"/>
      <w:bookmarkEnd w:id="34"/>
    </w:p>
    <w:p w14:paraId="6E15E2F5" w14:textId="77777777" w:rsidR="005A4E3B" w:rsidRPr="008677EF" w:rsidRDefault="005A4E3B" w:rsidP="005A4E3B">
      <w:pPr>
        <w:ind w:firstLine="567"/>
        <w:jc w:val="both"/>
        <w:outlineLvl w:val="0"/>
        <w:rPr>
          <w:rFonts w:ascii="Times New Roman" w:hAnsi="Times New Roman"/>
          <w:sz w:val="22"/>
        </w:rPr>
      </w:pPr>
      <w:bookmarkStart w:id="35" w:name="_Toc41467300"/>
      <w:bookmarkStart w:id="36" w:name="_Toc42488092"/>
      <w:r w:rsidRPr="008677EF">
        <w:rPr>
          <w:rFonts w:ascii="Times New Roman" w:hAnsi="Times New Roman"/>
          <w:sz w:val="22"/>
          <w:szCs w:val="22"/>
        </w:rPr>
        <w:t>No tender guarantee is required</w:t>
      </w:r>
      <w:r w:rsidRPr="008677EF">
        <w:rPr>
          <w:rFonts w:ascii="Times New Roman" w:hAnsi="Times New Roman"/>
        </w:rPr>
        <w:t>.</w:t>
      </w:r>
    </w:p>
    <w:p w14:paraId="1A9EE00F" w14:textId="3EFF7844" w:rsidR="0047783A" w:rsidRPr="00D45256" w:rsidRDefault="00EA1ADC" w:rsidP="00D45256">
      <w:pPr>
        <w:pStyle w:val="Heading1"/>
        <w:rPr>
          <w:lang w:val="en-IE"/>
        </w:rPr>
      </w:pPr>
      <w:r w:rsidRPr="00D45256">
        <w:rPr>
          <w:lang w:val="en-IE"/>
        </w:rPr>
        <w:lastRenderedPageBreak/>
        <w:t>24.</w:t>
      </w:r>
      <w:r w:rsidR="00092841" w:rsidRPr="00D45256">
        <w:rPr>
          <w:lang w:val="en-IE"/>
        </w:rPr>
        <w:tab/>
      </w:r>
      <w:r w:rsidR="0047783A" w:rsidRPr="00D45256">
        <w:rPr>
          <w:lang w:val="en-IE"/>
        </w:rPr>
        <w:t>Ethics</w:t>
      </w:r>
      <w:r w:rsidR="00D920CD" w:rsidRPr="00D45256">
        <w:rPr>
          <w:lang w:val="en-IE"/>
        </w:rPr>
        <w:t>, values</w:t>
      </w:r>
      <w:r w:rsidR="001E7D1F" w:rsidRPr="00D45256">
        <w:rPr>
          <w:lang w:val="en-IE"/>
        </w:rPr>
        <w:t xml:space="preserve"> </w:t>
      </w:r>
      <w:bookmarkEnd w:id="35"/>
      <w:bookmarkEnd w:id="36"/>
      <w:r w:rsidR="00442FF2" w:rsidRPr="00D45256">
        <w:rPr>
          <w:lang w:val="en-IE"/>
        </w:rPr>
        <w:t>and code of conduct</w:t>
      </w:r>
    </w:p>
    <w:p w14:paraId="5C06588B" w14:textId="15619294"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r w:rsidR="00656270">
        <w:rPr>
          <w:rFonts w:ascii="Times New Roman" w:hAnsi="Times New Roman"/>
          <w:sz w:val="22"/>
          <w:u w:val="single"/>
          <w:lang w:val="en-GB"/>
        </w:rPr>
        <w:t xml:space="preserve"> </w:t>
      </w:r>
      <w:bookmarkStart w:id="37" w:name="_Hlk161239645"/>
      <w:r w:rsidR="00656270" w:rsidRPr="00656270">
        <w:rPr>
          <w:rFonts w:ascii="Times New Roman" w:hAnsi="Times New Roman"/>
          <w:sz w:val="22"/>
          <w:u w:val="single"/>
          <w:lang w:val="en-GB"/>
        </w:rPr>
        <w:t>and of professional conflicting interest</w:t>
      </w:r>
      <w:bookmarkEnd w:id="37"/>
    </w:p>
    <w:p w14:paraId="7A7FB611" w14:textId="1B4F2D0F" w:rsidR="00442FF2" w:rsidRPr="00C348C0" w:rsidRDefault="00442FF2" w:rsidP="00D45256">
      <w:pPr>
        <w:keepNext/>
        <w:ind w:left="567"/>
        <w:jc w:val="both"/>
        <w:rPr>
          <w:rFonts w:ascii="Times New Roman" w:hAnsi="Times New Roman"/>
          <w:sz w:val="22"/>
          <w:szCs w:val="22"/>
        </w:rPr>
      </w:pPr>
      <w:r w:rsidRPr="00C348C0">
        <w:rPr>
          <w:rFonts w:ascii="Times New Roman" w:hAnsi="Times New Roman"/>
          <w:sz w:val="22"/>
          <w:szCs w:val="22"/>
        </w:rPr>
        <w:t xml:space="preserve">The tenderer must not be affected by any </w:t>
      </w:r>
      <w:r w:rsidR="0090127D" w:rsidRPr="00656270">
        <w:rPr>
          <w:rFonts w:ascii="Times New Roman" w:hAnsi="Times New Roman"/>
          <w:sz w:val="22"/>
          <w:u w:val="single"/>
        </w:rPr>
        <w:t>professional conflicting interest</w:t>
      </w:r>
      <w:r w:rsidR="0090127D" w:rsidRPr="00C348C0">
        <w:rPr>
          <w:rFonts w:ascii="Times New Roman" w:hAnsi="Times New Roman"/>
          <w:sz w:val="22"/>
          <w:szCs w:val="22"/>
        </w:rPr>
        <w:t xml:space="preserve"> </w:t>
      </w:r>
      <w:proofErr w:type="gramStart"/>
      <w:r w:rsidR="00D077D2">
        <w:rPr>
          <w:rFonts w:ascii="Times New Roman" w:hAnsi="Times New Roman"/>
          <w:sz w:val="22"/>
          <w:szCs w:val="22"/>
        </w:rPr>
        <w:t>nor</w:t>
      </w:r>
      <w:proofErr w:type="gramEnd"/>
      <w:r w:rsidR="00D077D2">
        <w:rPr>
          <w:rFonts w:ascii="Times New Roman" w:hAnsi="Times New Roman"/>
          <w:sz w:val="22"/>
          <w:szCs w:val="22"/>
        </w:rPr>
        <w:t xml:space="preserve"> any </w:t>
      </w:r>
      <w:r w:rsidRPr="00C348C0">
        <w:rPr>
          <w:rFonts w:ascii="Times New Roman" w:hAnsi="Times New Roman"/>
          <w:sz w:val="22"/>
          <w:szCs w:val="22"/>
        </w:rPr>
        <w:t xml:space="preserve">conflict of interest and must have no equivalent relation in that respect with other tenderers or parties involved in the project. Any </w:t>
      </w:r>
      <w:r w:rsidR="00D920CD">
        <w:rPr>
          <w:rFonts w:ascii="Times New Roman" w:hAnsi="Times New Roman"/>
          <w:sz w:val="22"/>
          <w:szCs w:val="22"/>
        </w:rPr>
        <w:t xml:space="preserve">unduly influence or attempt to unduly influence the evaluation committee or the contracting authority during the process of examining, clarifying, </w:t>
      </w:r>
      <w:proofErr w:type="gramStart"/>
      <w:r w:rsidR="00567FD8">
        <w:rPr>
          <w:rFonts w:ascii="Times New Roman" w:hAnsi="Times New Roman"/>
          <w:sz w:val="22"/>
          <w:szCs w:val="22"/>
        </w:rPr>
        <w:t>evaluating</w:t>
      </w:r>
      <w:proofErr w:type="gramEnd"/>
      <w:r w:rsidR="00D920CD">
        <w:rPr>
          <w:rFonts w:ascii="Times New Roman" w:hAnsi="Times New Roman"/>
          <w:sz w:val="22"/>
          <w:szCs w:val="22"/>
        </w:rPr>
        <w:t xml:space="preserve"> comparing tenders, any </w:t>
      </w:r>
      <w:r w:rsidRPr="00C348C0">
        <w:rPr>
          <w:rFonts w:ascii="Times New Roman" w:hAnsi="Times New Roman"/>
          <w:sz w:val="22"/>
          <w:szCs w:val="22"/>
        </w:rPr>
        <w:t>attempt to obtain confidential information</w:t>
      </w:r>
      <w:r w:rsidR="00567FD8">
        <w:rPr>
          <w:rFonts w:ascii="Times New Roman" w:hAnsi="Times New Roman"/>
          <w:sz w:val="22"/>
          <w:szCs w:val="22"/>
        </w:rPr>
        <w:t xml:space="preserve"> or</w:t>
      </w:r>
      <w:r w:rsidR="001E7D1F">
        <w:rPr>
          <w:rFonts w:ascii="Times New Roman" w:hAnsi="Times New Roman"/>
          <w:sz w:val="22"/>
          <w:szCs w:val="22"/>
        </w:rPr>
        <w:t xml:space="preserve"> </w:t>
      </w:r>
      <w:r w:rsidRPr="00C348C0">
        <w:rPr>
          <w:rFonts w:ascii="Times New Roman" w:hAnsi="Times New Roman"/>
          <w:sz w:val="22"/>
          <w:szCs w:val="22"/>
        </w:rPr>
        <w:t>enter</w:t>
      </w:r>
      <w:r w:rsidR="00567FD8">
        <w:rPr>
          <w:rFonts w:ascii="Times New Roman" w:hAnsi="Times New Roman"/>
          <w:sz w:val="22"/>
          <w:szCs w:val="22"/>
        </w:rPr>
        <w:t>ing</w:t>
      </w:r>
      <w:r w:rsidRPr="00C348C0">
        <w:rPr>
          <w:rFonts w:ascii="Times New Roman" w:hAnsi="Times New Roman"/>
          <w:sz w:val="22"/>
          <w:szCs w:val="22"/>
        </w:rPr>
        <w:t xml:space="preserve"> into unlawful agreements with competitors will lead to the rejection of its tender and may result in </w:t>
      </w:r>
      <w:r w:rsidR="00567FD8">
        <w:rPr>
          <w:rFonts w:ascii="Times New Roman" w:hAnsi="Times New Roman"/>
          <w:sz w:val="22"/>
          <w:szCs w:val="22"/>
        </w:rPr>
        <w:t>exclusion from future award procedures and/or financial penalties</w:t>
      </w:r>
      <w:r w:rsidRPr="00C348C0">
        <w:rPr>
          <w:rFonts w:ascii="Times New Roman" w:hAnsi="Times New Roman"/>
          <w:sz w:val="22"/>
          <w:szCs w:val="22"/>
        </w:rPr>
        <w:t xml:space="preserve"> according to the Financial Regulation in force. </w:t>
      </w:r>
    </w:p>
    <w:p w14:paraId="61094FB8" w14:textId="77777777" w:rsidR="00201C47" w:rsidRDefault="0047783A" w:rsidP="00201C4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 xml:space="preserve">Respect for human rights </w:t>
      </w:r>
      <w:r w:rsidR="0091417F">
        <w:rPr>
          <w:rFonts w:ascii="Times New Roman" w:hAnsi="Times New Roman"/>
          <w:sz w:val="22"/>
          <w:u w:val="single"/>
          <w:lang w:val="en-GB"/>
        </w:rPr>
        <w:t xml:space="preserve">and EU values </w:t>
      </w:r>
      <w:r w:rsidR="00442FF2" w:rsidRPr="00C348C0">
        <w:rPr>
          <w:rFonts w:ascii="Times New Roman" w:hAnsi="Times New Roman"/>
          <w:sz w:val="22"/>
          <w:u w:val="single"/>
          <w:lang w:val="en-GB"/>
        </w:rPr>
        <w:t>as well as environmental legislation and core labour standards</w:t>
      </w:r>
      <w:r w:rsidR="00442FF2" w:rsidRPr="00442FF2">
        <w:rPr>
          <w:rFonts w:ascii="Times New Roman" w:hAnsi="Times New Roman"/>
          <w:sz w:val="22"/>
          <w:lang w:val="en-GB"/>
        </w:rPr>
        <w:t xml:space="preserve"> </w:t>
      </w:r>
    </w:p>
    <w:p w14:paraId="443DEB16" w14:textId="77777777" w:rsidR="00201C47" w:rsidRPr="00D45256" w:rsidRDefault="002F60F8"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Default="002F60F8" w:rsidP="00201C47">
      <w:pPr>
        <w:pStyle w:val="Heading2"/>
        <w:keepNext w:val="0"/>
        <w:ind w:left="567"/>
        <w:jc w:val="both"/>
        <w:rPr>
          <w:rFonts w:ascii="Times New Roman" w:hAnsi="Times New Roman"/>
          <w:sz w:val="22"/>
          <w:szCs w:val="22"/>
          <w:lang w:val="en-GB"/>
        </w:rPr>
      </w:pPr>
      <w:r w:rsidRPr="00D45256">
        <w:rPr>
          <w:rFonts w:ascii="Times New Roman" w:hAnsi="Times New Roman"/>
          <w:sz w:val="22"/>
          <w:szCs w:val="22"/>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Pr>
          <w:rFonts w:ascii="Times New Roman" w:hAnsi="Times New Roman"/>
          <w:sz w:val="22"/>
          <w:szCs w:val="22"/>
          <w:lang w:val="en-GB"/>
        </w:rPr>
        <w:t xml:space="preserve"> </w:t>
      </w:r>
      <w:r w:rsidR="00442FF2" w:rsidRPr="00D45256">
        <w:rPr>
          <w:rFonts w:ascii="Times New Roman" w:hAnsi="Times New Roman"/>
          <w:sz w:val="22"/>
          <w:szCs w:val="22"/>
          <w:lang w:val="en-GB"/>
        </w:rPr>
        <w:t xml:space="preserve">The tenderer and its </w:t>
      </w:r>
      <w:r w:rsidR="00990FF8" w:rsidRPr="00D45256">
        <w:rPr>
          <w:rFonts w:ascii="Times New Roman" w:hAnsi="Times New Roman"/>
          <w:sz w:val="22"/>
          <w:szCs w:val="22"/>
          <w:lang w:val="en-GB"/>
        </w:rPr>
        <w:t>personnel</w:t>
      </w:r>
      <w:r w:rsidR="00442FF2" w:rsidRPr="00D45256">
        <w:rPr>
          <w:rFonts w:ascii="Times New Roman" w:hAnsi="Times New Roman"/>
          <w:sz w:val="22"/>
          <w:szCs w:val="22"/>
          <w:lang w:val="en-GB"/>
        </w:rPr>
        <w:t xml:space="preserve"> must comply with </w:t>
      </w:r>
      <w:r w:rsidR="00A50D37" w:rsidRPr="00D45256">
        <w:rPr>
          <w:rFonts w:ascii="Times New Roman" w:hAnsi="Times New Roman"/>
          <w:sz w:val="22"/>
          <w:szCs w:val="22"/>
          <w:lang w:val="en-GB"/>
        </w:rPr>
        <w:t>applicable data protection rules</w:t>
      </w:r>
      <w:r w:rsidRPr="00D45256">
        <w:rPr>
          <w:rFonts w:ascii="Times New Roman" w:hAnsi="Times New Roman"/>
          <w:sz w:val="22"/>
          <w:szCs w:val="22"/>
          <w:lang w:val="en-GB"/>
        </w:rPr>
        <w:t xml:space="preserve"> and </w:t>
      </w:r>
      <w:r w:rsidR="00442FF2" w:rsidRPr="00D45256">
        <w:rPr>
          <w:rFonts w:ascii="Times New Roman" w:hAnsi="Times New Roman"/>
          <w:sz w:val="22"/>
          <w:szCs w:val="22"/>
          <w:lang w:val="en-GB"/>
        </w:rPr>
        <w:t>environmental legislation</w:t>
      </w:r>
      <w:r w:rsidR="001E7D1F">
        <w:rPr>
          <w:rFonts w:ascii="Times New Roman" w:hAnsi="Times New Roman"/>
          <w:sz w:val="22"/>
          <w:szCs w:val="22"/>
          <w:lang w:val="en-GB"/>
        </w:rPr>
        <w:t>.</w:t>
      </w:r>
      <w:r w:rsidRPr="00D45256">
        <w:rPr>
          <w:rFonts w:ascii="Times New Roman" w:hAnsi="Times New Roman"/>
          <w:sz w:val="22"/>
          <w:szCs w:val="22"/>
          <w:lang w:val="en-GB"/>
        </w:rPr>
        <w:t xml:space="preserve"> </w:t>
      </w:r>
      <w:proofErr w:type="gramStart"/>
      <w:r w:rsidRPr="00D45256">
        <w:rPr>
          <w:rFonts w:ascii="Times New Roman" w:hAnsi="Times New Roman"/>
          <w:sz w:val="22"/>
          <w:szCs w:val="22"/>
          <w:lang w:val="en-GB"/>
        </w:rPr>
        <w:t>In particular</w:t>
      </w:r>
      <w:r w:rsidR="001E7D1F">
        <w:rPr>
          <w:rFonts w:ascii="Times New Roman" w:hAnsi="Times New Roman"/>
          <w:sz w:val="22"/>
          <w:szCs w:val="22"/>
          <w:lang w:val="en-GB"/>
        </w:rPr>
        <w:t>,</w:t>
      </w:r>
      <w:r w:rsidRPr="00D45256">
        <w:rPr>
          <w:rFonts w:ascii="Times New Roman" w:hAnsi="Times New Roman"/>
          <w:sz w:val="22"/>
          <w:szCs w:val="22"/>
          <w:lang w:val="en-GB"/>
        </w:rPr>
        <w:t xml:space="preserve"> tenderers</w:t>
      </w:r>
      <w:proofErr w:type="gramEnd"/>
      <w:r w:rsidRPr="00D45256">
        <w:rPr>
          <w:rFonts w:ascii="Times New Roman" w:hAnsi="Times New Roman"/>
          <w:sz w:val="22"/>
          <w:szCs w:val="22"/>
          <w:lang w:val="en-GB"/>
        </w:rPr>
        <w:t xml:space="preserve"> who have been awarded the contract </w:t>
      </w:r>
      <w:r w:rsidR="001E7D1F">
        <w:rPr>
          <w:rFonts w:ascii="Times New Roman" w:hAnsi="Times New Roman"/>
          <w:sz w:val="22"/>
          <w:szCs w:val="22"/>
          <w:lang w:val="en-GB"/>
        </w:rPr>
        <w:t>m</w:t>
      </w:r>
      <w:r w:rsidRPr="00D45256">
        <w:rPr>
          <w:rFonts w:ascii="Times New Roman" w:hAnsi="Times New Roman"/>
          <w:sz w:val="22"/>
          <w:szCs w:val="22"/>
          <w:lang w:val="en-GB"/>
        </w:rPr>
        <w:t>ust also comply with</w:t>
      </w:r>
      <w:r w:rsidR="00442FF2" w:rsidRPr="00D45256">
        <w:rPr>
          <w:rFonts w:ascii="Times New Roman" w:hAnsi="Times New Roman"/>
          <w:sz w:val="22"/>
          <w:szCs w:val="22"/>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38" w:name="_Hlk161249487"/>
    </w:p>
    <w:p w14:paraId="327FAFEF" w14:textId="39A0C7B5" w:rsidR="0091417F" w:rsidRPr="00D45256" w:rsidRDefault="0091417F"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and its personnel must comply with EU values, such as respect for human dignity, freedom, democracy, equality, the rule of law and human rights, including the rights of minorities. </w:t>
      </w:r>
    </w:p>
    <w:bookmarkEnd w:id="38"/>
    <w:p w14:paraId="4A1A75DC"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7368ED0"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092841">
        <w:rPr>
          <w:lang w:val="en-GB"/>
        </w:rPr>
        <w:tab/>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D45256">
      <w:pPr>
        <w:ind w:left="567"/>
        <w:jc w:val="both"/>
        <w:rPr>
          <w:rFonts w:ascii="Times New Roman" w:hAnsi="Times New Roman"/>
          <w:sz w:val="22"/>
        </w:rPr>
      </w:pPr>
      <w:r w:rsidRPr="00C348C0">
        <w:rPr>
          <w:rFonts w:ascii="Times New Roman" w:hAnsi="Times New Roman"/>
          <w:sz w:val="22"/>
          <w:szCs w:val="22"/>
        </w:rPr>
        <w:t xml:space="preserve">The </w:t>
      </w:r>
      <w:proofErr w:type="gramStart"/>
      <w:r w:rsidRPr="00C348C0">
        <w:rPr>
          <w:rFonts w:ascii="Times New Roman" w:hAnsi="Times New Roman"/>
          <w:sz w:val="22"/>
          <w:szCs w:val="22"/>
        </w:rPr>
        <w:t>tenderer</w:t>
      </w:r>
      <w:proofErr w:type="gramEnd"/>
      <w:r w:rsidRPr="00C348C0">
        <w:rPr>
          <w:rFonts w:ascii="Times New Roman" w:hAnsi="Times New Roman"/>
          <w:sz w:val="22"/>
          <w:szCs w:val="22"/>
        </w:rPr>
        <w:t xml:space="preserve">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w:t>
      </w:r>
      <w:proofErr w:type="gramStart"/>
      <w:r w:rsidRPr="00C348C0">
        <w:rPr>
          <w:rFonts w:ascii="Times New Roman" w:hAnsi="Times New Roman"/>
          <w:sz w:val="22"/>
          <w:szCs w:val="22"/>
        </w:rPr>
        <w:t>all appropriate</w:t>
      </w:r>
      <w:proofErr w:type="gramEnd"/>
      <w:r w:rsidRPr="00C348C0">
        <w:rPr>
          <w:rFonts w:ascii="Times New Roman" w:hAnsi="Times New Roman"/>
          <w:sz w:val="22"/>
          <w:szCs w:val="22"/>
        </w:rPr>
        <w:t xml:space="preserve"> measures to remedy the situation. For the purposes of this </w:t>
      </w:r>
      <w:proofErr w:type="gramStart"/>
      <w:r w:rsidRPr="00C348C0">
        <w:rPr>
          <w:rFonts w:ascii="Times New Roman" w:hAnsi="Times New Roman"/>
          <w:sz w:val="22"/>
          <w:szCs w:val="22"/>
        </w:rPr>
        <w:t>provision, ‘</w:t>
      </w:r>
      <w:proofErr w:type="gramEnd"/>
      <w:r w:rsidRPr="00C348C0">
        <w:rPr>
          <w:rFonts w:ascii="Times New Roman" w:hAnsi="Times New Roman"/>
          <w:sz w:val="22"/>
          <w:szCs w:val="22"/>
        </w:rPr>
        <w:t>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037E275F"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567FD8">
        <w:rPr>
          <w:rFonts w:ascii="Times New Roman" w:hAnsi="Times New Roman"/>
          <w:sz w:val="22"/>
          <w:szCs w:val="22"/>
        </w:rPr>
        <w:t>future award procedures</w:t>
      </w:r>
      <w:r w:rsidRPr="00C348C0">
        <w:rPr>
          <w:rFonts w:ascii="Times New Roman" w:hAnsi="Times New Roman"/>
          <w:sz w:val="22"/>
          <w:szCs w:val="22"/>
        </w:rPr>
        <w:t>.</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D45256" w:rsidRDefault="00EA1ADC" w:rsidP="00D45256">
      <w:pPr>
        <w:pStyle w:val="Heading1"/>
        <w:rPr>
          <w:lang w:val="en-IE"/>
        </w:rPr>
      </w:pPr>
      <w:bookmarkStart w:id="39" w:name="_Toc42488093"/>
      <w:r w:rsidRPr="00D45256">
        <w:rPr>
          <w:lang w:val="en-IE"/>
        </w:rPr>
        <w:t>25.</w:t>
      </w:r>
      <w:r w:rsidRPr="00D45256">
        <w:rPr>
          <w:lang w:val="en-IE"/>
        </w:rPr>
        <w:tab/>
      </w:r>
      <w:r w:rsidR="0047783A" w:rsidRPr="00D45256">
        <w:rPr>
          <w:lang w:val="en-IE"/>
        </w:rPr>
        <w:t>Cancellation of the tender procedure</w:t>
      </w:r>
      <w:bookmarkEnd w:id="39"/>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proofErr w:type="gramStart"/>
      <w:r w:rsidRPr="00E82463">
        <w:rPr>
          <w:snapToGrid/>
          <w:sz w:val="22"/>
          <w:szCs w:val="22"/>
          <w:lang w:eastAsia="en-GB"/>
        </w:rPr>
        <w:t>the</w:t>
      </w:r>
      <w:proofErr w:type="gramEnd"/>
      <w:r w:rsidRPr="00E82463">
        <w:rPr>
          <w:snapToGrid/>
          <w:sz w:val="22"/>
          <w:szCs w:val="22"/>
          <w:lang w:eastAsia="en-GB"/>
        </w:rPr>
        <w:t xml:space="preserv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to implement the </w:t>
      </w:r>
      <w:proofErr w:type="spellStart"/>
      <w:r w:rsidRPr="009956B4">
        <w:rPr>
          <w:sz w:val="22"/>
          <w:szCs w:val="22"/>
        </w:rPr>
        <w:t>programme</w:t>
      </w:r>
      <w:proofErr w:type="spellEnd"/>
      <w:r w:rsidRPr="009956B4">
        <w:rPr>
          <w:sz w:val="22"/>
          <w:szCs w:val="22"/>
        </w:rPr>
        <w:t xml:space="preserve"> or project announced.</w:t>
      </w:r>
    </w:p>
    <w:p w14:paraId="0732D99E" w14:textId="77777777" w:rsidR="0047783A" w:rsidRPr="00D45256" w:rsidRDefault="00EA1ADC" w:rsidP="00D45256">
      <w:pPr>
        <w:pStyle w:val="Heading1"/>
        <w:rPr>
          <w:lang w:val="en-IE"/>
        </w:rPr>
      </w:pPr>
      <w:r w:rsidRPr="00D45256">
        <w:rPr>
          <w:lang w:val="en-IE"/>
        </w:rPr>
        <w:t xml:space="preserve">26. </w:t>
      </w:r>
      <w:r w:rsidRPr="00D45256">
        <w:rPr>
          <w:lang w:val="en-IE"/>
        </w:rPr>
        <w:tab/>
      </w:r>
      <w:r w:rsidR="0047783A" w:rsidRPr="00D45256">
        <w:rPr>
          <w:lang w:val="en-IE"/>
        </w:rPr>
        <w:t>Appeals</w:t>
      </w:r>
    </w:p>
    <w:p w14:paraId="44D32D5F" w14:textId="77777777" w:rsidR="0047783A" w:rsidRPr="00E82463" w:rsidRDefault="0047783A" w:rsidP="00D45256">
      <w:pPr>
        <w:pStyle w:val="BodyText2"/>
        <w:tabs>
          <w:tab w:val="clear" w:pos="567"/>
        </w:tabs>
        <w:spacing w:before="120"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19B92794" w:rsidR="00A50D37" w:rsidRPr="009956B4" w:rsidRDefault="00FC6A15" w:rsidP="00D45256">
      <w:pPr>
        <w:keepNext/>
        <w:ind w:left="567" w:hanging="567"/>
        <w:jc w:val="both"/>
        <w:rPr>
          <w:rFonts w:ascii="Times New Roman" w:hAnsi="Times New Roman"/>
          <w:b/>
          <w:sz w:val="28"/>
        </w:rPr>
      </w:pPr>
      <w:r w:rsidRPr="009956B4" w:rsidDel="00FC6A15">
        <w:rPr>
          <w:rFonts w:ascii="Times New Roman" w:hAnsi="Times New Roman"/>
          <w:b/>
          <w:sz w:val="28"/>
        </w:rPr>
        <w:lastRenderedPageBreak/>
        <w:t xml:space="preserve"> </w:t>
      </w:r>
      <w:r w:rsidR="00A50D37" w:rsidRPr="009956B4">
        <w:rPr>
          <w:rFonts w:ascii="Times New Roman" w:hAnsi="Times New Roman"/>
          <w:b/>
          <w:sz w:val="28"/>
        </w:rPr>
        <w:t>27.</w:t>
      </w:r>
      <w:r w:rsidR="00092841">
        <w:rPr>
          <w:rFonts w:ascii="Times New Roman" w:hAnsi="Times New Roman"/>
          <w:b/>
          <w:sz w:val="28"/>
        </w:rPr>
        <w:tab/>
      </w:r>
      <w:r w:rsidR="00A50D37" w:rsidRPr="009956B4">
        <w:rPr>
          <w:rFonts w:ascii="Times New Roman" w:hAnsi="Times New Roman"/>
          <w:b/>
          <w:sz w:val="28"/>
        </w:rPr>
        <w:t>Data Protection</w:t>
      </w:r>
    </w:p>
    <w:p w14:paraId="51D79475" w14:textId="0BF134FB" w:rsidR="00A50D37" w:rsidRPr="005A4E3B" w:rsidRDefault="00A50D37" w:rsidP="004C43A5">
      <w:pPr>
        <w:tabs>
          <w:tab w:val="left" w:pos="567"/>
        </w:tabs>
        <w:ind w:left="567"/>
        <w:jc w:val="both"/>
        <w:rPr>
          <w:rFonts w:ascii="Times New Roman" w:hAnsi="Times New Roman"/>
          <w:sz w:val="22"/>
          <w:szCs w:val="22"/>
        </w:rPr>
      </w:pPr>
      <w:r w:rsidRPr="005A4E3B">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77777777" w:rsidR="00A50D37" w:rsidRPr="005A4E3B" w:rsidRDefault="00A50D37" w:rsidP="004C43A5">
      <w:pPr>
        <w:tabs>
          <w:tab w:val="left" w:pos="567"/>
        </w:tabs>
        <w:ind w:left="567"/>
        <w:jc w:val="both"/>
        <w:rPr>
          <w:rFonts w:ascii="Times New Roman" w:hAnsi="Times New Roman"/>
          <w:sz w:val="22"/>
          <w:szCs w:val="22"/>
        </w:rPr>
      </w:pPr>
      <w:r w:rsidRPr="005A4E3B">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71DE77D6" w14:textId="77777777" w:rsidR="00A50D37" w:rsidRPr="005A4E3B" w:rsidRDefault="00A50D37" w:rsidP="004C43A5">
      <w:pPr>
        <w:tabs>
          <w:tab w:val="left" w:pos="567"/>
        </w:tabs>
        <w:ind w:left="567"/>
        <w:jc w:val="both"/>
        <w:rPr>
          <w:rFonts w:ascii="Times New Roman" w:hAnsi="Times New Roman"/>
          <w:sz w:val="22"/>
          <w:szCs w:val="22"/>
        </w:rPr>
      </w:pPr>
      <w:r w:rsidRPr="005A4E3B">
        <w:rPr>
          <w:rFonts w:ascii="Times New Roman" w:hAnsi="Times New Roman"/>
          <w:sz w:val="22"/>
          <w:szCs w:val="22"/>
        </w:rPr>
        <w:t>Details concerning processing of your personal data by the Commission are available on the privacy statement at:</w:t>
      </w:r>
    </w:p>
    <w:p w14:paraId="271B3873" w14:textId="23100427" w:rsidR="0040245C" w:rsidRPr="00526740" w:rsidRDefault="00CA1363" w:rsidP="00D45256">
      <w:pPr>
        <w:tabs>
          <w:tab w:val="left" w:pos="567"/>
        </w:tabs>
        <w:ind w:left="567"/>
        <w:rPr>
          <w:rFonts w:ascii="Times New Roman" w:hAnsi="Times New Roman"/>
          <w:sz w:val="22"/>
          <w:szCs w:val="22"/>
        </w:rPr>
      </w:pPr>
      <w:hyperlink r:id="rId11" w:anchor="Annexes-AnnexesA(Ch.2):General" w:history="1">
        <w:r w:rsidRPr="008A1182">
          <w:rPr>
            <w:rStyle w:val="Hyperlink"/>
            <w:rFonts w:ascii="Times New Roman" w:hAnsi="Times New Roman"/>
            <w:sz w:val="22"/>
            <w:szCs w:val="22"/>
          </w:rPr>
          <w:t>https://wikis.ec.europa.eu/display/ExactExternalWiki/Annexes#Annexes-AnnexesA(Ch.2):General</w:t>
        </w:r>
      </w:hyperlink>
    </w:p>
    <w:p w14:paraId="19B0D0D5" w14:textId="3F8A4897" w:rsidR="00A50D37" w:rsidRPr="00FC6A15" w:rsidRDefault="00A50D37" w:rsidP="004C43A5">
      <w:pPr>
        <w:tabs>
          <w:tab w:val="left" w:pos="567"/>
        </w:tabs>
        <w:ind w:left="567"/>
        <w:jc w:val="both"/>
        <w:rPr>
          <w:rFonts w:ascii="Times New Roman" w:hAnsi="Times New Roman"/>
          <w:sz w:val="22"/>
          <w:szCs w:val="22"/>
          <w:lang w:eastAsia="en-GB"/>
        </w:rPr>
      </w:pPr>
      <w:r w:rsidRPr="005A4E3B">
        <w:rPr>
          <w:rFonts w:ascii="Times New Roman" w:hAnsi="Times New Roman"/>
          <w:sz w:val="22"/>
          <w:szCs w:val="22"/>
        </w:rPr>
        <w:t xml:space="preserve">In cases where you are processing personal data in the context of participation </w:t>
      </w:r>
      <w:proofErr w:type="gramStart"/>
      <w:r w:rsidRPr="005A4E3B">
        <w:rPr>
          <w:rFonts w:ascii="Times New Roman" w:hAnsi="Times New Roman"/>
          <w:sz w:val="22"/>
          <w:szCs w:val="22"/>
        </w:rPr>
        <w:t>to</w:t>
      </w:r>
      <w:proofErr w:type="gramEnd"/>
      <w:r w:rsidRPr="005A4E3B">
        <w:rPr>
          <w:rFonts w:ascii="Times New Roman" w:hAnsi="Times New Roman"/>
          <w:sz w:val="22"/>
          <w:szCs w:val="22"/>
        </w:rPr>
        <w:t xml:space="preserve">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5A4E3B">
        <w:rPr>
          <w:rFonts w:ascii="Times New Roman" w:hAnsi="Times New Roman"/>
          <w:sz w:val="22"/>
          <w:szCs w:val="22"/>
        </w:rPr>
        <w:t>above mentioned</w:t>
      </w:r>
      <w:proofErr w:type="gramEnd"/>
      <w:r w:rsidRPr="005A4E3B">
        <w:rPr>
          <w:rFonts w:ascii="Times New Roman" w:hAnsi="Times New Roman"/>
          <w:sz w:val="22"/>
          <w:szCs w:val="22"/>
        </w:rPr>
        <w:t xml:space="preserve"> privacy statement to them.</w:t>
      </w:r>
    </w:p>
    <w:p w14:paraId="2F4845EF" w14:textId="77777777" w:rsidR="0047783A" w:rsidRPr="00D45256" w:rsidRDefault="00EA1ADC" w:rsidP="00D45256">
      <w:pPr>
        <w:pStyle w:val="Heading1"/>
        <w:rPr>
          <w:bCs/>
          <w:sz w:val="22"/>
          <w:szCs w:val="22"/>
          <w:lang w:val="en-IE"/>
        </w:rPr>
      </w:pPr>
      <w:r w:rsidRPr="00D45256">
        <w:rPr>
          <w:lang w:val="en-IE"/>
        </w:rPr>
        <w:t>28.</w:t>
      </w:r>
      <w:r w:rsidRPr="00D45256">
        <w:rPr>
          <w:lang w:val="en-IE"/>
        </w:rPr>
        <w:tab/>
      </w:r>
      <w:r w:rsidR="0047783A" w:rsidRPr="00D45256">
        <w:rPr>
          <w:lang w:val="en-IE"/>
        </w:rPr>
        <w:t xml:space="preserve">Early </w:t>
      </w:r>
      <w:r w:rsidR="00503427" w:rsidRPr="00D45256">
        <w:rPr>
          <w:lang w:val="en-IE"/>
        </w:rPr>
        <w:t>d</w:t>
      </w:r>
      <w:r w:rsidR="00E603B8" w:rsidRPr="00D45256">
        <w:rPr>
          <w:lang w:val="en-IE"/>
        </w:rPr>
        <w:t xml:space="preserve">etection and </w:t>
      </w:r>
      <w:r w:rsidR="00503427" w:rsidRPr="00D45256">
        <w:rPr>
          <w:lang w:val="en-IE"/>
        </w:rPr>
        <w:t>e</w:t>
      </w:r>
      <w:r w:rsidR="00E603B8" w:rsidRPr="00D45256">
        <w:rPr>
          <w:lang w:val="en-IE"/>
        </w:rPr>
        <w:t xml:space="preserve">xclusion </w:t>
      </w:r>
      <w:r w:rsidR="00503427" w:rsidRPr="00D45256">
        <w:rPr>
          <w:lang w:val="en-IE"/>
        </w:rPr>
        <w:t>s</w:t>
      </w:r>
      <w:r w:rsidR="0047783A" w:rsidRPr="00D45256">
        <w:rPr>
          <w:lang w:val="en-IE"/>
        </w:rPr>
        <w:t>ystem</w:t>
      </w:r>
    </w:p>
    <w:p w14:paraId="02AFB167" w14:textId="09FF581D" w:rsidR="00130EF1" w:rsidRDefault="0047783A" w:rsidP="004C43A5">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w:t>
      </w:r>
      <w:r w:rsidR="00E469FA">
        <w:rPr>
          <w:rFonts w:ascii="Times New Roman" w:hAnsi="Times New Roman"/>
          <w:sz w:val="22"/>
          <w:szCs w:val="22"/>
        </w:rPr>
        <w:t xml:space="preserve">natural or legal person that assumes unlimited liability for the debts, natural or legal person who is essential for the award or the implementation of the legal commitment, beneficial owner or any affiliate of the tender, </w:t>
      </w:r>
      <w:r w:rsidRPr="00C348C0">
        <w:rPr>
          <w:rFonts w:ascii="Times New Roman" w:hAnsi="Times New Roman"/>
          <w:sz w:val="22"/>
          <w:szCs w:val="22"/>
        </w:rPr>
        <w:t xml:space="preserve">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54F52390" w14:textId="23E40F67" w:rsidR="004C43A5" w:rsidRDefault="00E469FA" w:rsidP="004C43A5">
      <w:pPr>
        <w:pStyle w:val="BodyText"/>
        <w:ind w:left="567"/>
        <w:jc w:val="both"/>
        <w:rPr>
          <w:rFonts w:ascii="Times New Roman" w:hAnsi="Times New Roman"/>
          <w:sz w:val="22"/>
          <w:szCs w:val="22"/>
        </w:rPr>
      </w:pPr>
      <w:r w:rsidRPr="00E469FA">
        <w:rPr>
          <w:rFonts w:ascii="Times New Roman" w:hAnsi="Times New Roman"/>
          <w:sz w:val="22"/>
          <w:szCs w:val="22"/>
        </w:rPr>
        <w:t xml:space="preserve">For more information, you may consult the privacy statement available on </w:t>
      </w:r>
      <w:hyperlink r:id="rId12" w:history="1">
        <w:r w:rsidR="00A90D11" w:rsidRPr="001F117A">
          <w:rPr>
            <w:rStyle w:val="Hyperlink"/>
            <w:rFonts w:ascii="Times New Roman" w:hAnsi="Times New Roman"/>
            <w:sz w:val="22"/>
            <w:szCs w:val="22"/>
          </w:rPr>
          <w:t>http://ec.europa.eu/budget/explained/management/protecting/protect_en.cfm</w:t>
        </w:r>
      </w:hyperlink>
    </w:p>
    <w:p w14:paraId="4DED6F68" w14:textId="77777777" w:rsidR="00A820FC" w:rsidRDefault="00A820FC" w:rsidP="00A820FC">
      <w:pPr>
        <w:pStyle w:val="BodyText"/>
        <w:jc w:val="both"/>
        <w:rPr>
          <w:rFonts w:ascii="Times New Roman" w:hAnsi="Times New Roman"/>
          <w:sz w:val="22"/>
          <w:szCs w:val="22"/>
        </w:rPr>
        <w:sectPr w:rsidR="00A820FC" w:rsidSect="00D45256">
          <w:headerReference w:type="even" r:id="rId13"/>
          <w:headerReference w:type="default" r:id="rId14"/>
          <w:footerReference w:type="even" r:id="rId15"/>
          <w:footerReference w:type="default" r:id="rId16"/>
          <w:headerReference w:type="first" r:id="rId17"/>
          <w:footerReference w:type="first" r:id="rId18"/>
          <w:pgSz w:w="11906" w:h="16838"/>
          <w:pgMar w:top="993" w:right="1418" w:bottom="1134" w:left="1134" w:header="720" w:footer="469" w:gutter="567"/>
          <w:cols w:space="720"/>
        </w:sectPr>
      </w:pPr>
    </w:p>
    <w:p w14:paraId="4A5EA8D1" w14:textId="370FA6AB" w:rsidR="00A820FC" w:rsidRPr="00D621D6" w:rsidRDefault="00A820FC" w:rsidP="005A4E3B">
      <w:pPr>
        <w:keepNext/>
        <w:spacing w:before="360" w:after="100" w:afterAutospacing="1"/>
        <w:jc w:val="both"/>
        <w:outlineLvl w:val="1"/>
      </w:pPr>
    </w:p>
    <w:sectPr w:rsidR="00A820FC" w:rsidRPr="00D621D6" w:rsidSect="00723015">
      <w:footerReference w:type="default" r:id="rId19"/>
      <w:pgSz w:w="16838" w:h="11906" w:orient="landscape"/>
      <w:pgMar w:top="1134" w:right="709"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88280" w14:textId="77777777" w:rsidR="00024545" w:rsidRPr="006A5F84" w:rsidRDefault="00024545">
      <w:r w:rsidRPr="006A5F84">
        <w:separator/>
      </w:r>
    </w:p>
  </w:endnote>
  <w:endnote w:type="continuationSeparator" w:id="0">
    <w:p w14:paraId="289D3ABA" w14:textId="77777777" w:rsidR="00024545" w:rsidRPr="006A5F84" w:rsidRDefault="0002454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25ACC073" w:rsidR="00ED61DF" w:rsidRPr="001C3D34" w:rsidRDefault="001239FF" w:rsidP="00723015">
    <w:pPr>
      <w:pStyle w:val="Footer"/>
      <w:tabs>
        <w:tab w:val="clear" w:pos="4320"/>
        <w:tab w:val="clear" w:pos="8640"/>
        <w:tab w:val="right" w:pos="8789"/>
      </w:tabs>
      <w:spacing w:after="0"/>
      <w:ind w:right="6"/>
      <w:rPr>
        <w:rStyle w:val="PageNumber"/>
        <w:rFonts w:ascii="Times New Roman" w:hAnsi="Times New Roman"/>
        <w:b/>
        <w:sz w:val="18"/>
      </w:rPr>
    </w:pPr>
    <w:r>
      <w:rPr>
        <w:rFonts w:ascii="Times New Roman" w:hAnsi="Times New Roman"/>
        <w:b/>
        <w:sz w:val="18"/>
      </w:rPr>
      <w:t>202</w:t>
    </w:r>
    <w:r w:rsidR="001C3D34">
      <w:rPr>
        <w:rFonts w:ascii="Times New Roman" w:hAnsi="Times New Roman"/>
        <w:b/>
        <w:sz w:val="18"/>
      </w:rPr>
      <w:t>5</w:t>
    </w:r>
    <w:r w:rsidR="00ED61DF" w:rsidRPr="009423FB">
      <w:rPr>
        <w:rFonts w:ascii="Times New Roman" w:hAnsi="Times New Roman"/>
        <w:sz w:val="18"/>
        <w:szCs w:val="18"/>
      </w:rPr>
      <w:tab/>
    </w:r>
    <w:r w:rsidR="00ED61DF" w:rsidRPr="009423FB">
      <w:rPr>
        <w:rStyle w:val="PageNumber"/>
        <w:rFonts w:ascii="Times New Roman" w:hAnsi="Times New Roman"/>
        <w:sz w:val="18"/>
        <w:szCs w:val="18"/>
      </w:rPr>
      <w:t xml:space="preserve">Page </w:t>
    </w:r>
    <w:r w:rsidR="00ED61DF" w:rsidRPr="009423FB">
      <w:rPr>
        <w:rStyle w:val="PageNumber"/>
        <w:rFonts w:ascii="Times New Roman" w:hAnsi="Times New Roman"/>
        <w:sz w:val="18"/>
        <w:szCs w:val="18"/>
      </w:rPr>
      <w:fldChar w:fldCharType="begin"/>
    </w:r>
    <w:r w:rsidR="00ED61DF" w:rsidRPr="009423FB">
      <w:rPr>
        <w:rStyle w:val="PageNumber"/>
        <w:rFonts w:ascii="Times New Roman" w:hAnsi="Times New Roman"/>
        <w:sz w:val="18"/>
        <w:szCs w:val="18"/>
      </w:rPr>
      <w:instrText xml:space="preserve"> PAGE </w:instrText>
    </w:r>
    <w:r w:rsidR="00ED61DF" w:rsidRPr="009423FB">
      <w:rPr>
        <w:rStyle w:val="PageNumber"/>
        <w:rFonts w:ascii="Times New Roman" w:hAnsi="Times New Roman"/>
        <w:sz w:val="18"/>
        <w:szCs w:val="18"/>
      </w:rPr>
      <w:fldChar w:fldCharType="separate"/>
    </w:r>
    <w:r w:rsidR="0096647C">
      <w:rPr>
        <w:rStyle w:val="PageNumber"/>
        <w:rFonts w:ascii="Times New Roman" w:hAnsi="Times New Roman"/>
        <w:noProof/>
        <w:sz w:val="18"/>
        <w:szCs w:val="18"/>
      </w:rPr>
      <w:t>14</w:t>
    </w:r>
    <w:r w:rsidR="00ED61DF" w:rsidRPr="009423FB">
      <w:rPr>
        <w:rStyle w:val="PageNumber"/>
        <w:rFonts w:ascii="Times New Roman" w:hAnsi="Times New Roman"/>
        <w:sz w:val="18"/>
        <w:szCs w:val="18"/>
      </w:rPr>
      <w:fldChar w:fldCharType="end"/>
    </w:r>
    <w:r w:rsidR="00ED61DF" w:rsidRPr="009423FB">
      <w:rPr>
        <w:rStyle w:val="PageNumber"/>
        <w:rFonts w:ascii="Times New Roman" w:hAnsi="Times New Roman"/>
        <w:sz w:val="18"/>
        <w:szCs w:val="18"/>
      </w:rPr>
      <w:t xml:space="preserve"> of </w:t>
    </w:r>
    <w:r w:rsidR="00ED61DF" w:rsidRPr="009423FB">
      <w:rPr>
        <w:rStyle w:val="PageNumber"/>
        <w:rFonts w:ascii="Times New Roman" w:hAnsi="Times New Roman"/>
        <w:sz w:val="18"/>
        <w:szCs w:val="18"/>
      </w:rPr>
      <w:fldChar w:fldCharType="begin"/>
    </w:r>
    <w:r w:rsidR="00ED61DF" w:rsidRPr="009423FB">
      <w:rPr>
        <w:rStyle w:val="PageNumber"/>
        <w:rFonts w:ascii="Times New Roman" w:hAnsi="Times New Roman"/>
        <w:sz w:val="18"/>
        <w:szCs w:val="18"/>
      </w:rPr>
      <w:instrText xml:space="preserve"> NUMPAGES </w:instrText>
    </w:r>
    <w:r w:rsidR="00ED61DF" w:rsidRPr="009423FB">
      <w:rPr>
        <w:rStyle w:val="PageNumber"/>
        <w:rFonts w:ascii="Times New Roman" w:hAnsi="Times New Roman"/>
        <w:sz w:val="18"/>
        <w:szCs w:val="18"/>
      </w:rPr>
      <w:fldChar w:fldCharType="separate"/>
    </w:r>
    <w:r w:rsidR="0096647C">
      <w:rPr>
        <w:rStyle w:val="PageNumber"/>
        <w:rFonts w:ascii="Times New Roman" w:hAnsi="Times New Roman"/>
        <w:noProof/>
        <w:sz w:val="18"/>
        <w:szCs w:val="18"/>
      </w:rPr>
      <w:t>27</w:t>
    </w:r>
    <w:r w:rsidR="00ED61DF" w:rsidRPr="009423FB">
      <w:rPr>
        <w:rStyle w:val="PageNumber"/>
        <w:rFonts w:ascii="Times New Roman" w:hAnsi="Times New Roman"/>
        <w:sz w:val="18"/>
        <w:szCs w:val="18"/>
      </w:rPr>
      <w:fldChar w:fldCharType="end"/>
    </w:r>
  </w:p>
  <w:p w14:paraId="5D145687" w14:textId="7C394931" w:rsidR="00ED61DF" w:rsidRPr="009423FB" w:rsidRDefault="001239FF"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F536C" w14:textId="77777777" w:rsidR="00723015" w:rsidRPr="001C3D34" w:rsidRDefault="00723015" w:rsidP="00723015">
    <w:pPr>
      <w:pStyle w:val="Footer"/>
      <w:tabs>
        <w:tab w:val="clear" w:pos="4320"/>
        <w:tab w:val="clear" w:pos="8640"/>
        <w:tab w:val="right" w:pos="14742"/>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69E01120" w14:textId="2A74444B" w:rsidR="00723015" w:rsidRPr="009423FB" w:rsidRDefault="00723015"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85E89" w14:textId="77777777" w:rsidR="00024545" w:rsidRPr="006A5F84" w:rsidRDefault="00024545">
      <w:r w:rsidRPr="006A5F84">
        <w:separator/>
      </w:r>
    </w:p>
  </w:footnote>
  <w:footnote w:type="continuationSeparator" w:id="0">
    <w:p w14:paraId="71979142" w14:textId="77777777" w:rsidR="00024545" w:rsidRPr="006A5F84" w:rsidRDefault="00024545">
      <w:r w:rsidRPr="006A5F84">
        <w:continuationSeparator/>
      </w:r>
    </w:p>
  </w:footnote>
  <w:footnote w:id="1">
    <w:p w14:paraId="47FDE75D" w14:textId="77777777" w:rsidR="00C24E9A" w:rsidRPr="00C348C0" w:rsidRDefault="00C24E9A" w:rsidP="00C24E9A">
      <w:pPr>
        <w:pStyle w:val="FootnoteText"/>
        <w:rPr>
          <w:lang w:val="en-GB"/>
        </w:rPr>
      </w:pPr>
      <w:r w:rsidRPr="006A5F84">
        <w:rPr>
          <w:rStyle w:val="FootnoteReference"/>
          <w:lang w:val="en-GB"/>
        </w:rPr>
        <w:footnoteRef/>
      </w:r>
      <w:r w:rsidRPr="00C348C0">
        <w:rPr>
          <w:lang w:val="en-GB"/>
        </w:rPr>
        <w:t xml:space="preserve"> </w:t>
      </w:r>
      <w:r w:rsidRPr="00B039F7">
        <w:rPr>
          <w:lang w:val="en-GB"/>
        </w:rPr>
        <w:t xml:space="preserve">DDP (Delivered Duty Paid) / DAP (Delivered </w:t>
      </w:r>
      <w:proofErr w:type="gramStart"/>
      <w:r w:rsidRPr="00B039F7">
        <w:rPr>
          <w:lang w:val="en-GB"/>
        </w:rPr>
        <w:t>At</w:t>
      </w:r>
      <w:proofErr w:type="gramEnd"/>
      <w:r w:rsidRPr="00B039F7">
        <w:rPr>
          <w:lang w:val="en-GB"/>
        </w:rPr>
        <w:t xml:space="preserve"> Place)</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1021067D" w14:textId="7471076D" w:rsidR="006D653B" w:rsidRPr="00723015" w:rsidRDefault="006D653B" w:rsidP="00723015">
      <w:pPr>
        <w:pStyle w:val="FootnoteText"/>
      </w:pPr>
      <w:r>
        <w:rPr>
          <w:rStyle w:val="FootnoteReference"/>
        </w:rPr>
        <w:footnoteRef/>
      </w:r>
      <w:r w:rsidR="001C3D34" w:rsidRPr="00723015">
        <w:tab/>
      </w:r>
      <w:proofErr w:type="spellStart"/>
      <w:r w:rsidRPr="00723015">
        <w:t>Please</w:t>
      </w:r>
      <w:proofErr w:type="spellEnd"/>
      <w:r w:rsidRPr="00723015">
        <w:t xml:space="preserve"> note </w:t>
      </w:r>
      <w:proofErr w:type="spellStart"/>
      <w:r w:rsidRPr="00723015">
        <w:t>that</w:t>
      </w:r>
      <w:proofErr w:type="spellEnd"/>
      <w:r w:rsidRPr="00723015">
        <w:t xml:space="preserve"> the EU Official Journal </w:t>
      </w:r>
      <w:proofErr w:type="spellStart"/>
      <w:r w:rsidRPr="00723015">
        <w:t>contains</w:t>
      </w:r>
      <w:proofErr w:type="spellEnd"/>
      <w:r w:rsidRPr="00723015">
        <w:t xml:space="preserve"> the official </w:t>
      </w:r>
      <w:proofErr w:type="spellStart"/>
      <w:r w:rsidRPr="00723015">
        <w:t>list</w:t>
      </w:r>
      <w:proofErr w:type="spellEnd"/>
      <w:r w:rsidRPr="00723015">
        <w:t xml:space="preserve"> of </w:t>
      </w:r>
      <w:proofErr w:type="spellStart"/>
      <w:r w:rsidRPr="00723015">
        <w:t>entities</w:t>
      </w:r>
      <w:proofErr w:type="spellEnd"/>
      <w:r w:rsidRPr="00723015">
        <w:t xml:space="preserve"> </w:t>
      </w:r>
      <w:proofErr w:type="spellStart"/>
      <w:r w:rsidRPr="00723015">
        <w:t>subject</w:t>
      </w:r>
      <w:proofErr w:type="spellEnd"/>
      <w:r w:rsidRPr="00723015">
        <w:t xml:space="preserve"> to restrictive </w:t>
      </w:r>
      <w:proofErr w:type="spellStart"/>
      <w:r w:rsidRPr="00723015">
        <w:t>measures</w:t>
      </w:r>
      <w:proofErr w:type="spellEnd"/>
      <w:r w:rsidRPr="00723015">
        <w:t xml:space="preserve"> and, in case of </w:t>
      </w:r>
      <w:proofErr w:type="spellStart"/>
      <w:r w:rsidRPr="00723015">
        <w:t>conflict</w:t>
      </w:r>
      <w:proofErr w:type="spellEnd"/>
      <w:r w:rsidRPr="00723015">
        <w:t xml:space="preserve">, </w:t>
      </w:r>
      <w:proofErr w:type="spellStart"/>
      <w:r w:rsidRPr="00723015">
        <w:t>it</w:t>
      </w:r>
      <w:proofErr w:type="spellEnd"/>
      <w:r w:rsidRPr="00723015">
        <w:t xml:space="preserve"> </w:t>
      </w:r>
      <w:proofErr w:type="spellStart"/>
      <w:r w:rsidRPr="00723015">
        <w:t>prevails</w:t>
      </w:r>
      <w:proofErr w:type="spellEnd"/>
      <w:r w:rsidRPr="00723015">
        <w:t xml:space="preserve"> over the </w:t>
      </w:r>
      <w:proofErr w:type="spellStart"/>
      <w:r w:rsidRPr="00723015">
        <w:t>list</w:t>
      </w:r>
      <w:proofErr w:type="spellEnd"/>
      <w:r w:rsidRPr="00723015">
        <w:t xml:space="preserve"> of the </w:t>
      </w:r>
      <w:hyperlink r:id="rId2" w:anchor="/main" w:tgtFrame="_blank" w:history="1">
        <w:r w:rsidRPr="00E37E17">
          <w:rPr>
            <w:rStyle w:val="Hyperlink"/>
            <w:i/>
            <w:iCs/>
            <w:sz w:val="18"/>
            <w:szCs w:val="18"/>
            <w:lang w:val="en-US"/>
          </w:rPr>
          <w:t>EU Sanctions Map</w:t>
        </w:r>
      </w:hyperlink>
      <w:r w:rsidRPr="00723015">
        <w:t>.</w:t>
      </w:r>
    </w:p>
  </w:footnote>
  <w:footnote w:id="3">
    <w:p w14:paraId="7C36EC89" w14:textId="67B40648" w:rsidR="00ED61DF" w:rsidRPr="00723015" w:rsidRDefault="00ED61DF" w:rsidP="00723015">
      <w:pPr>
        <w:pStyle w:val="FootnoteText"/>
      </w:pPr>
      <w:r>
        <w:rPr>
          <w:rStyle w:val="FootnoteReference"/>
        </w:rPr>
        <w:footnoteRef/>
      </w:r>
      <w:r w:rsidR="001C3D34" w:rsidRPr="00723015">
        <w:tab/>
      </w:r>
      <w:proofErr w:type="spellStart"/>
      <w:r w:rsidRPr="00723015">
        <w:t>See</w:t>
      </w:r>
      <w:proofErr w:type="spellEnd"/>
      <w:r w:rsidRPr="00723015">
        <w:t xml:space="preserve"> PRAG Section 2.</w:t>
      </w:r>
      <w:r w:rsidR="00EB1B5D" w:rsidRPr="00723015">
        <w:t>4.2.3.(1)</w:t>
      </w:r>
    </w:p>
  </w:footnote>
  <w:footnote w:id="4">
    <w:p w14:paraId="621D2B78" w14:textId="79480CEB" w:rsidR="00ED61DF" w:rsidRPr="00723015" w:rsidRDefault="00ED61DF" w:rsidP="00723015">
      <w:pPr>
        <w:pStyle w:val="FootnoteText"/>
      </w:pPr>
      <w:r w:rsidRPr="006A5F84">
        <w:rPr>
          <w:rStyle w:val="FootnoteReference"/>
          <w:lang w:val="en-GB"/>
        </w:rPr>
        <w:footnoteRef/>
      </w:r>
      <w:r w:rsidR="00E93A21" w:rsidRPr="00723015">
        <w:tab/>
      </w:r>
      <w:r w:rsidRPr="00723015">
        <w:t xml:space="preserve">The </w:t>
      </w:r>
      <w:proofErr w:type="spellStart"/>
      <w:r w:rsidRPr="00723015">
        <w:t>currency</w:t>
      </w:r>
      <w:proofErr w:type="spellEnd"/>
      <w:r w:rsidRPr="00723015">
        <w:t xml:space="preserve"> of tender </w:t>
      </w:r>
      <w:proofErr w:type="spellStart"/>
      <w:r w:rsidRPr="00723015">
        <w:t>shall</w:t>
      </w:r>
      <w:proofErr w:type="spellEnd"/>
      <w:r w:rsidRPr="00723015">
        <w:t xml:space="preserve"> </w:t>
      </w:r>
      <w:proofErr w:type="spellStart"/>
      <w:r w:rsidRPr="00723015">
        <w:t>be</w:t>
      </w:r>
      <w:proofErr w:type="spellEnd"/>
      <w:r w:rsidRPr="00723015">
        <w:t xml:space="preserve"> the </w:t>
      </w:r>
      <w:proofErr w:type="spellStart"/>
      <w:r w:rsidRPr="00723015">
        <w:t>currency</w:t>
      </w:r>
      <w:proofErr w:type="spellEnd"/>
      <w:r w:rsidRPr="00723015">
        <w:t xml:space="preserve"> of the </w:t>
      </w:r>
      <w:proofErr w:type="spellStart"/>
      <w:r w:rsidRPr="00723015">
        <w:t>contract</w:t>
      </w:r>
      <w:proofErr w:type="spellEnd"/>
      <w:r w:rsidRPr="00723015">
        <w:t xml:space="preserve"> and of </w:t>
      </w:r>
      <w:proofErr w:type="spellStart"/>
      <w:r w:rsidRPr="00723015">
        <w:t>payment</w:t>
      </w:r>
      <w:proofErr w:type="spellEnd"/>
      <w:r w:rsidRPr="00723015">
        <w:t>.</w:t>
      </w:r>
    </w:p>
  </w:footnote>
  <w:footnote w:id="5">
    <w:p w14:paraId="1419836C" w14:textId="77777777" w:rsidR="00ED61DF" w:rsidRPr="00723015" w:rsidRDefault="00ED61DF" w:rsidP="00723015">
      <w:pPr>
        <w:pStyle w:val="FootnoteText"/>
      </w:pPr>
      <w:r>
        <w:rPr>
          <w:rStyle w:val="FootnoteReference"/>
        </w:rPr>
        <w:footnoteRef/>
      </w:r>
      <w:r w:rsidRPr="00723015">
        <w:t xml:space="preserve"> It </w:t>
      </w:r>
      <w:proofErr w:type="spellStart"/>
      <w:r w:rsidRPr="00723015">
        <w:t>is</w:t>
      </w:r>
      <w:proofErr w:type="spellEnd"/>
      <w:r w:rsidRPr="00723015">
        <w:t xml:space="preserve"> </w:t>
      </w:r>
      <w:proofErr w:type="spellStart"/>
      <w:r w:rsidRPr="00723015">
        <w:t>recommended</w:t>
      </w:r>
      <w:proofErr w:type="spellEnd"/>
      <w:r w:rsidRPr="00723015">
        <w:t xml:space="preserve"> to use </w:t>
      </w:r>
      <w:proofErr w:type="spellStart"/>
      <w:r w:rsidRPr="00723015">
        <w:t>registered</w:t>
      </w:r>
      <w:proofErr w:type="spellEnd"/>
      <w:r w:rsidRPr="00723015">
        <w:t xml:space="preserve"> mail in case the </w:t>
      </w:r>
      <w:proofErr w:type="spellStart"/>
      <w:r w:rsidRPr="00723015">
        <w:t>postmark</w:t>
      </w:r>
      <w:proofErr w:type="spellEnd"/>
      <w:r w:rsidRPr="00723015">
        <w:t xml:space="preserve"> </w:t>
      </w:r>
      <w:proofErr w:type="spellStart"/>
      <w:r w:rsidRPr="00723015">
        <w:t>would</w:t>
      </w:r>
      <w:proofErr w:type="spellEnd"/>
      <w:r w:rsidRPr="00723015">
        <w:t xml:space="preserve"> not </w:t>
      </w:r>
      <w:proofErr w:type="spellStart"/>
      <w:r w:rsidRPr="00723015">
        <w:t>be</w:t>
      </w:r>
      <w:proofErr w:type="spellEnd"/>
      <w:r w:rsidRPr="00723015">
        <w:t xml:space="preserve"> </w:t>
      </w:r>
      <w:proofErr w:type="spellStart"/>
      <w:r w:rsidRPr="00723015">
        <w:t>readable</w:t>
      </w:r>
      <w:proofErr w:type="spellEnd"/>
    </w:p>
  </w:footnote>
  <w:footnote w:id="6">
    <w:p w14:paraId="31D37E22" w14:textId="18B16D9C" w:rsidR="00ED61DF" w:rsidRPr="00723015" w:rsidRDefault="00ED61DF" w:rsidP="00723015">
      <w:pPr>
        <w:pStyle w:val="FootnoteText"/>
      </w:pPr>
      <w:r w:rsidRPr="006A5F84">
        <w:rPr>
          <w:rStyle w:val="FootnoteReference"/>
          <w:lang w:val="en-GB"/>
        </w:rPr>
        <w:footnoteRef/>
      </w:r>
      <w:r w:rsidR="00E93A21" w:rsidRPr="00723015">
        <w:tab/>
      </w:r>
      <w:r w:rsidRPr="00723015">
        <w:t>[&lt;</w:t>
      </w:r>
      <w:r w:rsidRPr="00B039F7">
        <w:t>DDP (</w:t>
      </w:r>
      <w:proofErr w:type="spellStart"/>
      <w:r w:rsidRPr="00B039F7">
        <w:t>Delivered</w:t>
      </w:r>
      <w:proofErr w:type="spellEnd"/>
      <w:r w:rsidRPr="00B039F7">
        <w:t xml:space="preserve"> Duty </w:t>
      </w:r>
      <w:proofErr w:type="spellStart"/>
      <w:r w:rsidRPr="00B039F7">
        <w:t>Paid</w:t>
      </w:r>
      <w:proofErr w:type="spellEnd"/>
      <w:r w:rsidRPr="00B039F7">
        <w:t>)&gt;] [&lt;DAP (</w:t>
      </w:r>
      <w:proofErr w:type="spellStart"/>
      <w:r w:rsidRPr="00B039F7">
        <w:t>Delivered</w:t>
      </w:r>
      <w:proofErr w:type="spellEnd"/>
      <w:r w:rsidRPr="00B039F7">
        <w:t xml:space="preserve"> At Place)&gt;] —</w:t>
      </w:r>
      <w:r w:rsidRPr="00723015">
        <w:t xml:space="preserve"> Incoterms 2020 International </w:t>
      </w:r>
      <w:proofErr w:type="spellStart"/>
      <w:r w:rsidRPr="00723015">
        <w:t>Chamber</w:t>
      </w:r>
      <w:proofErr w:type="spellEnd"/>
      <w:r w:rsidRPr="00723015">
        <w:t xml:space="preserve"> of Commerce  </w:t>
      </w:r>
      <w:hyperlink r:id="rId3"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3D50D" w14:textId="77777777" w:rsidR="00723015" w:rsidRDefault="007230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C9AB7" w14:textId="77777777" w:rsidR="00723015" w:rsidRDefault="007230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F641" w14:textId="77777777" w:rsidR="00723015" w:rsidRDefault="007230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06D3723"/>
    <w:multiLevelType w:val="hybridMultilevel"/>
    <w:tmpl w:val="890E67CC"/>
    <w:lvl w:ilvl="0" w:tplc="4C1AF96E">
      <w:numFmt w:val="bullet"/>
      <w:lvlText w:val="-"/>
      <w:lvlJc w:val="left"/>
      <w:pPr>
        <w:ind w:left="987" w:hanging="360"/>
      </w:pPr>
      <w:rPr>
        <w:rFonts w:ascii="Times New Roman" w:eastAsia="Times New Roman" w:hAnsi="Times New Roman" w:cs="Times New Roman" w:hint="default"/>
      </w:rPr>
    </w:lvl>
    <w:lvl w:ilvl="1" w:tplc="04090003" w:tentative="1">
      <w:start w:val="1"/>
      <w:numFmt w:val="bullet"/>
      <w:lvlText w:val="o"/>
      <w:lvlJc w:val="left"/>
      <w:pPr>
        <w:ind w:left="1707" w:hanging="360"/>
      </w:pPr>
      <w:rPr>
        <w:rFonts w:ascii="Courier New" w:hAnsi="Courier New" w:cs="Courier New" w:hint="default"/>
      </w:rPr>
    </w:lvl>
    <w:lvl w:ilvl="2" w:tplc="04090005" w:tentative="1">
      <w:start w:val="1"/>
      <w:numFmt w:val="bullet"/>
      <w:lvlText w:val=""/>
      <w:lvlJc w:val="left"/>
      <w:pPr>
        <w:ind w:left="2427" w:hanging="360"/>
      </w:pPr>
      <w:rPr>
        <w:rFonts w:ascii="Wingdings" w:hAnsi="Wingdings" w:hint="default"/>
      </w:rPr>
    </w:lvl>
    <w:lvl w:ilvl="3" w:tplc="04090001" w:tentative="1">
      <w:start w:val="1"/>
      <w:numFmt w:val="bullet"/>
      <w:lvlText w:val=""/>
      <w:lvlJc w:val="left"/>
      <w:pPr>
        <w:ind w:left="3147" w:hanging="360"/>
      </w:pPr>
      <w:rPr>
        <w:rFonts w:ascii="Symbol" w:hAnsi="Symbol" w:hint="default"/>
      </w:rPr>
    </w:lvl>
    <w:lvl w:ilvl="4" w:tplc="04090003" w:tentative="1">
      <w:start w:val="1"/>
      <w:numFmt w:val="bullet"/>
      <w:lvlText w:val="o"/>
      <w:lvlJc w:val="left"/>
      <w:pPr>
        <w:ind w:left="3867" w:hanging="360"/>
      </w:pPr>
      <w:rPr>
        <w:rFonts w:ascii="Courier New" w:hAnsi="Courier New" w:cs="Courier New" w:hint="default"/>
      </w:rPr>
    </w:lvl>
    <w:lvl w:ilvl="5" w:tplc="04090005" w:tentative="1">
      <w:start w:val="1"/>
      <w:numFmt w:val="bullet"/>
      <w:lvlText w:val=""/>
      <w:lvlJc w:val="left"/>
      <w:pPr>
        <w:ind w:left="4587" w:hanging="360"/>
      </w:pPr>
      <w:rPr>
        <w:rFonts w:ascii="Wingdings" w:hAnsi="Wingdings" w:hint="default"/>
      </w:rPr>
    </w:lvl>
    <w:lvl w:ilvl="6" w:tplc="04090001" w:tentative="1">
      <w:start w:val="1"/>
      <w:numFmt w:val="bullet"/>
      <w:lvlText w:val=""/>
      <w:lvlJc w:val="left"/>
      <w:pPr>
        <w:ind w:left="5307" w:hanging="360"/>
      </w:pPr>
      <w:rPr>
        <w:rFonts w:ascii="Symbol" w:hAnsi="Symbol" w:hint="default"/>
      </w:rPr>
    </w:lvl>
    <w:lvl w:ilvl="7" w:tplc="04090003" w:tentative="1">
      <w:start w:val="1"/>
      <w:numFmt w:val="bullet"/>
      <w:lvlText w:val="o"/>
      <w:lvlJc w:val="left"/>
      <w:pPr>
        <w:ind w:left="6027" w:hanging="360"/>
      </w:pPr>
      <w:rPr>
        <w:rFonts w:ascii="Courier New" w:hAnsi="Courier New" w:cs="Courier New" w:hint="default"/>
      </w:rPr>
    </w:lvl>
    <w:lvl w:ilvl="8" w:tplc="04090005" w:tentative="1">
      <w:start w:val="1"/>
      <w:numFmt w:val="bullet"/>
      <w:lvlText w:val=""/>
      <w:lvlJc w:val="left"/>
      <w:pPr>
        <w:ind w:left="6747"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6"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8"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9"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15713322">
    <w:abstractNumId w:val="13"/>
  </w:num>
  <w:num w:numId="2" w16cid:durableId="1955747445">
    <w:abstractNumId w:val="27"/>
  </w:num>
  <w:num w:numId="3" w16cid:durableId="1389453632">
    <w:abstractNumId w:val="12"/>
  </w:num>
  <w:num w:numId="4" w16cid:durableId="1408842436">
    <w:abstractNumId w:val="16"/>
  </w:num>
  <w:num w:numId="5" w16cid:durableId="1352296868">
    <w:abstractNumId w:val="30"/>
  </w:num>
  <w:num w:numId="6" w16cid:durableId="678043995">
    <w:abstractNumId w:val="10"/>
  </w:num>
  <w:num w:numId="7" w16cid:durableId="311720499">
    <w:abstractNumId w:val="6"/>
  </w:num>
  <w:num w:numId="8" w16cid:durableId="1145700428">
    <w:abstractNumId w:val="2"/>
  </w:num>
  <w:num w:numId="9" w16cid:durableId="1579052090">
    <w:abstractNumId w:val="19"/>
  </w:num>
  <w:num w:numId="10" w16cid:durableId="532690303">
    <w:abstractNumId w:val="5"/>
  </w:num>
  <w:num w:numId="11" w16cid:durableId="1871019500">
    <w:abstractNumId w:val="26"/>
  </w:num>
  <w:num w:numId="12" w16cid:durableId="403339021">
    <w:abstractNumId w:val="14"/>
  </w:num>
  <w:num w:numId="13" w16cid:durableId="1833980461">
    <w:abstractNumId w:val="8"/>
  </w:num>
  <w:num w:numId="14" w16cid:durableId="2072649474">
    <w:abstractNumId w:val="24"/>
  </w:num>
  <w:num w:numId="15" w16cid:durableId="291442896">
    <w:abstractNumId w:val="25"/>
  </w:num>
  <w:num w:numId="16" w16cid:durableId="1525287379">
    <w:abstractNumId w:val="9"/>
  </w:num>
  <w:num w:numId="17" w16cid:durableId="1909881739">
    <w:abstractNumId w:val="20"/>
  </w:num>
  <w:num w:numId="18" w16cid:durableId="915630303">
    <w:abstractNumId w:val="13"/>
  </w:num>
  <w:num w:numId="19" w16cid:durableId="1950309605">
    <w:abstractNumId w:val="13"/>
  </w:num>
  <w:num w:numId="20" w16cid:durableId="1324436481">
    <w:abstractNumId w:val="32"/>
  </w:num>
  <w:num w:numId="21" w16cid:durableId="1292786073">
    <w:abstractNumId w:val="22"/>
  </w:num>
  <w:num w:numId="22" w16cid:durableId="1355768147">
    <w:abstractNumId w:val="21"/>
  </w:num>
  <w:num w:numId="23" w16cid:durableId="1937470790">
    <w:abstractNumId w:val="3"/>
  </w:num>
  <w:num w:numId="24" w16cid:durableId="1797332941">
    <w:abstractNumId w:val="13"/>
  </w:num>
  <w:num w:numId="25" w16cid:durableId="2044936980">
    <w:abstractNumId w:val="13"/>
  </w:num>
  <w:num w:numId="26" w16cid:durableId="14080657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6512193">
    <w:abstractNumId w:val="1"/>
  </w:num>
  <w:num w:numId="28" w16cid:durableId="133454078">
    <w:abstractNumId w:val="4"/>
  </w:num>
  <w:num w:numId="29" w16cid:durableId="440806452">
    <w:abstractNumId w:val="31"/>
  </w:num>
  <w:num w:numId="30" w16cid:durableId="1356081706">
    <w:abstractNumId w:val="27"/>
    <w:lvlOverride w:ilvl="0">
      <w:startOverride w:val="20"/>
    </w:lvlOverride>
    <w:lvlOverride w:ilvl="1">
      <w:startOverride w:val="7"/>
    </w:lvlOverride>
  </w:num>
  <w:num w:numId="31" w16cid:durableId="1134979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5533530">
    <w:abstractNumId w:val="23"/>
  </w:num>
  <w:num w:numId="33" w16cid:durableId="1587566683">
    <w:abstractNumId w:val="18"/>
  </w:num>
  <w:num w:numId="34" w16cid:durableId="1034038534">
    <w:abstractNumId w:val="28"/>
  </w:num>
  <w:num w:numId="35" w16cid:durableId="799690020">
    <w:abstractNumId w:val="15"/>
  </w:num>
  <w:num w:numId="36" w16cid:durableId="1042022533">
    <w:abstractNumId w:val="17"/>
  </w:num>
  <w:num w:numId="37" w16cid:durableId="67095874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5FE9"/>
    <w:rsid w:val="00007151"/>
    <w:rsid w:val="000076C2"/>
    <w:rsid w:val="00007DCD"/>
    <w:rsid w:val="00010561"/>
    <w:rsid w:val="00010EFB"/>
    <w:rsid w:val="000167B8"/>
    <w:rsid w:val="00024545"/>
    <w:rsid w:val="0002493B"/>
    <w:rsid w:val="00026133"/>
    <w:rsid w:val="00027333"/>
    <w:rsid w:val="00030464"/>
    <w:rsid w:val="00032EDE"/>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3CB2"/>
    <w:rsid w:val="0005446F"/>
    <w:rsid w:val="00055072"/>
    <w:rsid w:val="00056850"/>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6878"/>
    <w:rsid w:val="00086CD2"/>
    <w:rsid w:val="000879A9"/>
    <w:rsid w:val="00087F35"/>
    <w:rsid w:val="00090987"/>
    <w:rsid w:val="00092841"/>
    <w:rsid w:val="0009286D"/>
    <w:rsid w:val="000947DF"/>
    <w:rsid w:val="000958D8"/>
    <w:rsid w:val="000972FD"/>
    <w:rsid w:val="00097737"/>
    <w:rsid w:val="000A1A71"/>
    <w:rsid w:val="000A3B36"/>
    <w:rsid w:val="000A48F1"/>
    <w:rsid w:val="000A4A2A"/>
    <w:rsid w:val="000A5F76"/>
    <w:rsid w:val="000A7A2C"/>
    <w:rsid w:val="000B013D"/>
    <w:rsid w:val="000B0983"/>
    <w:rsid w:val="000B1236"/>
    <w:rsid w:val="000B79F6"/>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291F"/>
    <w:rsid w:val="000E4C6C"/>
    <w:rsid w:val="000E7B75"/>
    <w:rsid w:val="000F124B"/>
    <w:rsid w:val="000F1339"/>
    <w:rsid w:val="000F1EA7"/>
    <w:rsid w:val="000F5F5F"/>
    <w:rsid w:val="00100085"/>
    <w:rsid w:val="00103348"/>
    <w:rsid w:val="00103913"/>
    <w:rsid w:val="0010447B"/>
    <w:rsid w:val="00104B37"/>
    <w:rsid w:val="0010518E"/>
    <w:rsid w:val="00111B28"/>
    <w:rsid w:val="00111CFF"/>
    <w:rsid w:val="00112739"/>
    <w:rsid w:val="00115916"/>
    <w:rsid w:val="00115A3D"/>
    <w:rsid w:val="001160E5"/>
    <w:rsid w:val="00116A45"/>
    <w:rsid w:val="0012084F"/>
    <w:rsid w:val="00121DE4"/>
    <w:rsid w:val="001239FF"/>
    <w:rsid w:val="00123EDC"/>
    <w:rsid w:val="00124409"/>
    <w:rsid w:val="001252C0"/>
    <w:rsid w:val="0012677D"/>
    <w:rsid w:val="00126DF2"/>
    <w:rsid w:val="0013002E"/>
    <w:rsid w:val="001302A7"/>
    <w:rsid w:val="001309AB"/>
    <w:rsid w:val="00130EF1"/>
    <w:rsid w:val="001320DF"/>
    <w:rsid w:val="00134586"/>
    <w:rsid w:val="00144A7D"/>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77BF7"/>
    <w:rsid w:val="00180444"/>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C02B6"/>
    <w:rsid w:val="001C3D34"/>
    <w:rsid w:val="001C4EF8"/>
    <w:rsid w:val="001D0532"/>
    <w:rsid w:val="001D20C7"/>
    <w:rsid w:val="001D339B"/>
    <w:rsid w:val="001D4292"/>
    <w:rsid w:val="001D51F8"/>
    <w:rsid w:val="001E377F"/>
    <w:rsid w:val="001E4648"/>
    <w:rsid w:val="001E4A7B"/>
    <w:rsid w:val="001E7D1F"/>
    <w:rsid w:val="001F0DE5"/>
    <w:rsid w:val="001F1580"/>
    <w:rsid w:val="001F410B"/>
    <w:rsid w:val="001F4FB6"/>
    <w:rsid w:val="001F5421"/>
    <w:rsid w:val="001F7658"/>
    <w:rsid w:val="001F7C10"/>
    <w:rsid w:val="002012E1"/>
    <w:rsid w:val="00201C47"/>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1E8"/>
    <w:rsid w:val="002442B7"/>
    <w:rsid w:val="002455C7"/>
    <w:rsid w:val="002456F1"/>
    <w:rsid w:val="002463B3"/>
    <w:rsid w:val="002476C5"/>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80D5E"/>
    <w:rsid w:val="0028364A"/>
    <w:rsid w:val="00284296"/>
    <w:rsid w:val="00290561"/>
    <w:rsid w:val="00294190"/>
    <w:rsid w:val="00297AE5"/>
    <w:rsid w:val="002A0041"/>
    <w:rsid w:val="002A1860"/>
    <w:rsid w:val="002A2D36"/>
    <w:rsid w:val="002A43CB"/>
    <w:rsid w:val="002A6367"/>
    <w:rsid w:val="002A6CB1"/>
    <w:rsid w:val="002B1865"/>
    <w:rsid w:val="002B6401"/>
    <w:rsid w:val="002B7402"/>
    <w:rsid w:val="002C1EAD"/>
    <w:rsid w:val="002C649A"/>
    <w:rsid w:val="002C7223"/>
    <w:rsid w:val="002D0CE1"/>
    <w:rsid w:val="002D17D2"/>
    <w:rsid w:val="002D1FCC"/>
    <w:rsid w:val="002D2FC0"/>
    <w:rsid w:val="002D4AC1"/>
    <w:rsid w:val="002D6EED"/>
    <w:rsid w:val="002E105B"/>
    <w:rsid w:val="002E1FB2"/>
    <w:rsid w:val="002E23F4"/>
    <w:rsid w:val="002E4C1B"/>
    <w:rsid w:val="002F1222"/>
    <w:rsid w:val="002F1E5F"/>
    <w:rsid w:val="002F48D0"/>
    <w:rsid w:val="002F530E"/>
    <w:rsid w:val="002F559C"/>
    <w:rsid w:val="002F60F8"/>
    <w:rsid w:val="002F6309"/>
    <w:rsid w:val="00301220"/>
    <w:rsid w:val="003051AA"/>
    <w:rsid w:val="003061F8"/>
    <w:rsid w:val="00306DE6"/>
    <w:rsid w:val="00314EE8"/>
    <w:rsid w:val="003205A4"/>
    <w:rsid w:val="00322263"/>
    <w:rsid w:val="00324A27"/>
    <w:rsid w:val="00325B4F"/>
    <w:rsid w:val="003308C6"/>
    <w:rsid w:val="003320FF"/>
    <w:rsid w:val="0033212F"/>
    <w:rsid w:val="00335E06"/>
    <w:rsid w:val="003409B8"/>
    <w:rsid w:val="003411A3"/>
    <w:rsid w:val="0034220E"/>
    <w:rsid w:val="00343102"/>
    <w:rsid w:val="0034393A"/>
    <w:rsid w:val="00346DE3"/>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3B2A"/>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6943"/>
    <w:rsid w:val="004072FA"/>
    <w:rsid w:val="004105A1"/>
    <w:rsid w:val="00413FAE"/>
    <w:rsid w:val="00417269"/>
    <w:rsid w:val="00420666"/>
    <w:rsid w:val="00420F10"/>
    <w:rsid w:val="00421363"/>
    <w:rsid w:val="0042695A"/>
    <w:rsid w:val="004272A7"/>
    <w:rsid w:val="004300D4"/>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3F73"/>
    <w:rsid w:val="00466CC1"/>
    <w:rsid w:val="004674C4"/>
    <w:rsid w:val="004723DE"/>
    <w:rsid w:val="00473A75"/>
    <w:rsid w:val="00476547"/>
    <w:rsid w:val="00476D3D"/>
    <w:rsid w:val="004775D2"/>
    <w:rsid w:val="0047783A"/>
    <w:rsid w:val="00482933"/>
    <w:rsid w:val="00483E26"/>
    <w:rsid w:val="0048742A"/>
    <w:rsid w:val="00487730"/>
    <w:rsid w:val="0049088E"/>
    <w:rsid w:val="004925DF"/>
    <w:rsid w:val="004936A8"/>
    <w:rsid w:val="00494168"/>
    <w:rsid w:val="004A0140"/>
    <w:rsid w:val="004A101E"/>
    <w:rsid w:val="004A25BD"/>
    <w:rsid w:val="004A2DBE"/>
    <w:rsid w:val="004A4551"/>
    <w:rsid w:val="004A5CA1"/>
    <w:rsid w:val="004A7ED9"/>
    <w:rsid w:val="004B21D7"/>
    <w:rsid w:val="004B5C33"/>
    <w:rsid w:val="004B7893"/>
    <w:rsid w:val="004C265E"/>
    <w:rsid w:val="004C35B5"/>
    <w:rsid w:val="004C43A5"/>
    <w:rsid w:val="004D20F9"/>
    <w:rsid w:val="004D2FD8"/>
    <w:rsid w:val="004D4FDE"/>
    <w:rsid w:val="004D6D1E"/>
    <w:rsid w:val="004D72C2"/>
    <w:rsid w:val="004E16BB"/>
    <w:rsid w:val="004E68CF"/>
    <w:rsid w:val="004F1264"/>
    <w:rsid w:val="004F2D4B"/>
    <w:rsid w:val="004F5C57"/>
    <w:rsid w:val="004F6EE9"/>
    <w:rsid w:val="004F7E7A"/>
    <w:rsid w:val="005005D7"/>
    <w:rsid w:val="00501FF0"/>
    <w:rsid w:val="0050273F"/>
    <w:rsid w:val="00502B15"/>
    <w:rsid w:val="00503427"/>
    <w:rsid w:val="00506A24"/>
    <w:rsid w:val="005071E3"/>
    <w:rsid w:val="00510A01"/>
    <w:rsid w:val="00515616"/>
    <w:rsid w:val="00516552"/>
    <w:rsid w:val="00521CE8"/>
    <w:rsid w:val="00526740"/>
    <w:rsid w:val="00531CAA"/>
    <w:rsid w:val="00533C8D"/>
    <w:rsid w:val="00535826"/>
    <w:rsid w:val="00536B4A"/>
    <w:rsid w:val="00537189"/>
    <w:rsid w:val="00542B8F"/>
    <w:rsid w:val="00542E0F"/>
    <w:rsid w:val="00545957"/>
    <w:rsid w:val="00550582"/>
    <w:rsid w:val="00552278"/>
    <w:rsid w:val="00553C0A"/>
    <w:rsid w:val="00555BFC"/>
    <w:rsid w:val="00556923"/>
    <w:rsid w:val="00556C83"/>
    <w:rsid w:val="00561872"/>
    <w:rsid w:val="005634B2"/>
    <w:rsid w:val="0056553C"/>
    <w:rsid w:val="00567FD8"/>
    <w:rsid w:val="00570282"/>
    <w:rsid w:val="00574219"/>
    <w:rsid w:val="00575CB0"/>
    <w:rsid w:val="00580F0C"/>
    <w:rsid w:val="00582894"/>
    <w:rsid w:val="00586D6C"/>
    <w:rsid w:val="00587BC9"/>
    <w:rsid w:val="00591F23"/>
    <w:rsid w:val="00593550"/>
    <w:rsid w:val="0059371A"/>
    <w:rsid w:val="00597C67"/>
    <w:rsid w:val="005A2643"/>
    <w:rsid w:val="005A3424"/>
    <w:rsid w:val="005A3D33"/>
    <w:rsid w:val="005A4E3B"/>
    <w:rsid w:val="005B2018"/>
    <w:rsid w:val="005B2646"/>
    <w:rsid w:val="005B35D7"/>
    <w:rsid w:val="005B75F7"/>
    <w:rsid w:val="005B767B"/>
    <w:rsid w:val="005C0EA1"/>
    <w:rsid w:val="005C1201"/>
    <w:rsid w:val="005C1D41"/>
    <w:rsid w:val="005C3558"/>
    <w:rsid w:val="005D72F7"/>
    <w:rsid w:val="005E0B76"/>
    <w:rsid w:val="005E2EE8"/>
    <w:rsid w:val="005E7E79"/>
    <w:rsid w:val="005F1EC7"/>
    <w:rsid w:val="005F1F05"/>
    <w:rsid w:val="005F3C51"/>
    <w:rsid w:val="005F3E6B"/>
    <w:rsid w:val="005F62D0"/>
    <w:rsid w:val="005F7A76"/>
    <w:rsid w:val="005F7DC0"/>
    <w:rsid w:val="00601F75"/>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2FEF"/>
    <w:rsid w:val="006532E3"/>
    <w:rsid w:val="0065398D"/>
    <w:rsid w:val="00654F04"/>
    <w:rsid w:val="00656270"/>
    <w:rsid w:val="0066145D"/>
    <w:rsid w:val="00661B3C"/>
    <w:rsid w:val="00663BBD"/>
    <w:rsid w:val="0066519D"/>
    <w:rsid w:val="00670E5E"/>
    <w:rsid w:val="00675D72"/>
    <w:rsid w:val="00677500"/>
    <w:rsid w:val="0068247E"/>
    <w:rsid w:val="00682804"/>
    <w:rsid w:val="00684438"/>
    <w:rsid w:val="0069153C"/>
    <w:rsid w:val="00691664"/>
    <w:rsid w:val="006917B2"/>
    <w:rsid w:val="00692095"/>
    <w:rsid w:val="00694259"/>
    <w:rsid w:val="00696FDD"/>
    <w:rsid w:val="006A5F84"/>
    <w:rsid w:val="006B0532"/>
    <w:rsid w:val="006B0AB1"/>
    <w:rsid w:val="006B3EAE"/>
    <w:rsid w:val="006B5B42"/>
    <w:rsid w:val="006C2F05"/>
    <w:rsid w:val="006C513D"/>
    <w:rsid w:val="006D3BA1"/>
    <w:rsid w:val="006D4CEC"/>
    <w:rsid w:val="006D653B"/>
    <w:rsid w:val="006E0EEA"/>
    <w:rsid w:val="006E1DB1"/>
    <w:rsid w:val="006E226A"/>
    <w:rsid w:val="006E324F"/>
    <w:rsid w:val="006E3CA5"/>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16419"/>
    <w:rsid w:val="00723015"/>
    <w:rsid w:val="00723C11"/>
    <w:rsid w:val="00724D0C"/>
    <w:rsid w:val="007253FF"/>
    <w:rsid w:val="007307A9"/>
    <w:rsid w:val="00732AAE"/>
    <w:rsid w:val="00733488"/>
    <w:rsid w:val="00733CA6"/>
    <w:rsid w:val="0073450F"/>
    <w:rsid w:val="00740F25"/>
    <w:rsid w:val="007423EF"/>
    <w:rsid w:val="00742505"/>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2060"/>
    <w:rsid w:val="007B10D9"/>
    <w:rsid w:val="007B15A3"/>
    <w:rsid w:val="007B65DB"/>
    <w:rsid w:val="007C0B91"/>
    <w:rsid w:val="007C0BDD"/>
    <w:rsid w:val="007C1656"/>
    <w:rsid w:val="007C4F61"/>
    <w:rsid w:val="007C6835"/>
    <w:rsid w:val="007C75E0"/>
    <w:rsid w:val="007D02BE"/>
    <w:rsid w:val="007D1893"/>
    <w:rsid w:val="007D5FA2"/>
    <w:rsid w:val="007E0CD5"/>
    <w:rsid w:val="007E122E"/>
    <w:rsid w:val="007E3D5F"/>
    <w:rsid w:val="007E597D"/>
    <w:rsid w:val="007E5CAB"/>
    <w:rsid w:val="007E64C1"/>
    <w:rsid w:val="007F634B"/>
    <w:rsid w:val="007F661B"/>
    <w:rsid w:val="007F6802"/>
    <w:rsid w:val="00802784"/>
    <w:rsid w:val="00803383"/>
    <w:rsid w:val="00806CE0"/>
    <w:rsid w:val="00811ACD"/>
    <w:rsid w:val="00811F58"/>
    <w:rsid w:val="00812003"/>
    <w:rsid w:val="0081263E"/>
    <w:rsid w:val="0081418B"/>
    <w:rsid w:val="00814C3A"/>
    <w:rsid w:val="00815C27"/>
    <w:rsid w:val="008163FF"/>
    <w:rsid w:val="00820AEF"/>
    <w:rsid w:val="008227A5"/>
    <w:rsid w:val="00822E7E"/>
    <w:rsid w:val="008253C8"/>
    <w:rsid w:val="008272ED"/>
    <w:rsid w:val="00830ACF"/>
    <w:rsid w:val="00834EA4"/>
    <w:rsid w:val="0084292E"/>
    <w:rsid w:val="00844694"/>
    <w:rsid w:val="00845115"/>
    <w:rsid w:val="00852D81"/>
    <w:rsid w:val="00853F9D"/>
    <w:rsid w:val="0085667F"/>
    <w:rsid w:val="008617F3"/>
    <w:rsid w:val="0086414D"/>
    <w:rsid w:val="008658F6"/>
    <w:rsid w:val="008670ED"/>
    <w:rsid w:val="0086759F"/>
    <w:rsid w:val="00870FD6"/>
    <w:rsid w:val="008718AA"/>
    <w:rsid w:val="008719E7"/>
    <w:rsid w:val="00872830"/>
    <w:rsid w:val="008808CB"/>
    <w:rsid w:val="00880D7C"/>
    <w:rsid w:val="008847D1"/>
    <w:rsid w:val="00885882"/>
    <w:rsid w:val="008859E6"/>
    <w:rsid w:val="008915E9"/>
    <w:rsid w:val="00891D12"/>
    <w:rsid w:val="00892CE9"/>
    <w:rsid w:val="008934F5"/>
    <w:rsid w:val="008A048D"/>
    <w:rsid w:val="008A1182"/>
    <w:rsid w:val="008A2256"/>
    <w:rsid w:val="008A39B7"/>
    <w:rsid w:val="008B2A9C"/>
    <w:rsid w:val="008C14A7"/>
    <w:rsid w:val="008C284B"/>
    <w:rsid w:val="008C4E79"/>
    <w:rsid w:val="008C5A40"/>
    <w:rsid w:val="008C5DAA"/>
    <w:rsid w:val="008C787A"/>
    <w:rsid w:val="008E40E2"/>
    <w:rsid w:val="008E6C57"/>
    <w:rsid w:val="008E6D20"/>
    <w:rsid w:val="008E7470"/>
    <w:rsid w:val="008E7587"/>
    <w:rsid w:val="008F2E42"/>
    <w:rsid w:val="008F3866"/>
    <w:rsid w:val="008F3B55"/>
    <w:rsid w:val="008F3D27"/>
    <w:rsid w:val="0090127D"/>
    <w:rsid w:val="009018A4"/>
    <w:rsid w:val="009026C6"/>
    <w:rsid w:val="009030B0"/>
    <w:rsid w:val="00905F21"/>
    <w:rsid w:val="0091417F"/>
    <w:rsid w:val="009143FD"/>
    <w:rsid w:val="00917D02"/>
    <w:rsid w:val="00920A51"/>
    <w:rsid w:val="00920DBC"/>
    <w:rsid w:val="00922542"/>
    <w:rsid w:val="00924BC2"/>
    <w:rsid w:val="009251E3"/>
    <w:rsid w:val="0093582A"/>
    <w:rsid w:val="009423FB"/>
    <w:rsid w:val="00943C7B"/>
    <w:rsid w:val="0094670B"/>
    <w:rsid w:val="00947FC3"/>
    <w:rsid w:val="00950813"/>
    <w:rsid w:val="0095148A"/>
    <w:rsid w:val="009514EC"/>
    <w:rsid w:val="009521D0"/>
    <w:rsid w:val="00961615"/>
    <w:rsid w:val="0096647C"/>
    <w:rsid w:val="00980A42"/>
    <w:rsid w:val="00985BEF"/>
    <w:rsid w:val="00986D62"/>
    <w:rsid w:val="00990FF8"/>
    <w:rsid w:val="00994AFD"/>
    <w:rsid w:val="009956B4"/>
    <w:rsid w:val="009976B3"/>
    <w:rsid w:val="00997B0F"/>
    <w:rsid w:val="009A313D"/>
    <w:rsid w:val="009A3792"/>
    <w:rsid w:val="009A3A53"/>
    <w:rsid w:val="009A538A"/>
    <w:rsid w:val="009A6F00"/>
    <w:rsid w:val="009B0CF1"/>
    <w:rsid w:val="009B1FBF"/>
    <w:rsid w:val="009B2F1F"/>
    <w:rsid w:val="009B422E"/>
    <w:rsid w:val="009B4D6F"/>
    <w:rsid w:val="009B5A6D"/>
    <w:rsid w:val="009B5FF5"/>
    <w:rsid w:val="009B6A0D"/>
    <w:rsid w:val="009C0688"/>
    <w:rsid w:val="009C0E86"/>
    <w:rsid w:val="009C1AB9"/>
    <w:rsid w:val="009D012B"/>
    <w:rsid w:val="009D2938"/>
    <w:rsid w:val="009D3181"/>
    <w:rsid w:val="009D5314"/>
    <w:rsid w:val="009D5CB2"/>
    <w:rsid w:val="009E04E4"/>
    <w:rsid w:val="009E48A3"/>
    <w:rsid w:val="009E4FC6"/>
    <w:rsid w:val="009E5310"/>
    <w:rsid w:val="009E6BB7"/>
    <w:rsid w:val="009F1371"/>
    <w:rsid w:val="009F3126"/>
    <w:rsid w:val="00A039CA"/>
    <w:rsid w:val="00A04FBF"/>
    <w:rsid w:val="00A05DCA"/>
    <w:rsid w:val="00A068EC"/>
    <w:rsid w:val="00A10D10"/>
    <w:rsid w:val="00A11437"/>
    <w:rsid w:val="00A11F12"/>
    <w:rsid w:val="00A13743"/>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57C22"/>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0D11"/>
    <w:rsid w:val="00A93219"/>
    <w:rsid w:val="00A9509F"/>
    <w:rsid w:val="00AA24A4"/>
    <w:rsid w:val="00AA4766"/>
    <w:rsid w:val="00AA6CE1"/>
    <w:rsid w:val="00AA780B"/>
    <w:rsid w:val="00AB2157"/>
    <w:rsid w:val="00AB26E0"/>
    <w:rsid w:val="00AB29A9"/>
    <w:rsid w:val="00AB3AB0"/>
    <w:rsid w:val="00AB3D38"/>
    <w:rsid w:val="00AB4760"/>
    <w:rsid w:val="00AB5A11"/>
    <w:rsid w:val="00AB5ED5"/>
    <w:rsid w:val="00AB66A5"/>
    <w:rsid w:val="00AC07D4"/>
    <w:rsid w:val="00AC0DE2"/>
    <w:rsid w:val="00AC2621"/>
    <w:rsid w:val="00AC58F6"/>
    <w:rsid w:val="00AC7636"/>
    <w:rsid w:val="00AD0140"/>
    <w:rsid w:val="00AD0D7A"/>
    <w:rsid w:val="00AD1130"/>
    <w:rsid w:val="00AD5536"/>
    <w:rsid w:val="00AE5192"/>
    <w:rsid w:val="00AE6600"/>
    <w:rsid w:val="00AE7D13"/>
    <w:rsid w:val="00AF2A32"/>
    <w:rsid w:val="00AF4052"/>
    <w:rsid w:val="00AF47CA"/>
    <w:rsid w:val="00AF507E"/>
    <w:rsid w:val="00B039F7"/>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C25"/>
    <w:rsid w:val="00B44DC5"/>
    <w:rsid w:val="00B4644C"/>
    <w:rsid w:val="00B4772C"/>
    <w:rsid w:val="00B50CF5"/>
    <w:rsid w:val="00B51209"/>
    <w:rsid w:val="00B525A7"/>
    <w:rsid w:val="00B54093"/>
    <w:rsid w:val="00B569B1"/>
    <w:rsid w:val="00B60082"/>
    <w:rsid w:val="00B61CED"/>
    <w:rsid w:val="00B62C69"/>
    <w:rsid w:val="00B631B7"/>
    <w:rsid w:val="00B63280"/>
    <w:rsid w:val="00B70C0E"/>
    <w:rsid w:val="00B7329A"/>
    <w:rsid w:val="00B7434E"/>
    <w:rsid w:val="00B76124"/>
    <w:rsid w:val="00B80DE8"/>
    <w:rsid w:val="00B8161D"/>
    <w:rsid w:val="00B84EBC"/>
    <w:rsid w:val="00B86755"/>
    <w:rsid w:val="00B90C14"/>
    <w:rsid w:val="00B926B7"/>
    <w:rsid w:val="00B93930"/>
    <w:rsid w:val="00B965CD"/>
    <w:rsid w:val="00B9691D"/>
    <w:rsid w:val="00B96E4B"/>
    <w:rsid w:val="00B96F5E"/>
    <w:rsid w:val="00BA204C"/>
    <w:rsid w:val="00BA2D4C"/>
    <w:rsid w:val="00BA70CB"/>
    <w:rsid w:val="00BB2075"/>
    <w:rsid w:val="00BB2090"/>
    <w:rsid w:val="00BB2CCE"/>
    <w:rsid w:val="00BB51C8"/>
    <w:rsid w:val="00BB56D3"/>
    <w:rsid w:val="00BB65D4"/>
    <w:rsid w:val="00BB6CB4"/>
    <w:rsid w:val="00BB7E97"/>
    <w:rsid w:val="00BC112C"/>
    <w:rsid w:val="00BC163B"/>
    <w:rsid w:val="00BC200C"/>
    <w:rsid w:val="00BC2F6B"/>
    <w:rsid w:val="00BC3B75"/>
    <w:rsid w:val="00BC46F2"/>
    <w:rsid w:val="00BC6222"/>
    <w:rsid w:val="00BC65EE"/>
    <w:rsid w:val="00BD0512"/>
    <w:rsid w:val="00BD201F"/>
    <w:rsid w:val="00BD2FEA"/>
    <w:rsid w:val="00BD3371"/>
    <w:rsid w:val="00BE34FF"/>
    <w:rsid w:val="00BE3AD8"/>
    <w:rsid w:val="00BF1A9A"/>
    <w:rsid w:val="00BF498A"/>
    <w:rsid w:val="00BF50A2"/>
    <w:rsid w:val="00BF56A6"/>
    <w:rsid w:val="00C0329C"/>
    <w:rsid w:val="00C055D9"/>
    <w:rsid w:val="00C07667"/>
    <w:rsid w:val="00C123BB"/>
    <w:rsid w:val="00C12AF0"/>
    <w:rsid w:val="00C13C29"/>
    <w:rsid w:val="00C144CA"/>
    <w:rsid w:val="00C17310"/>
    <w:rsid w:val="00C17606"/>
    <w:rsid w:val="00C21CF2"/>
    <w:rsid w:val="00C24AB5"/>
    <w:rsid w:val="00C24E9A"/>
    <w:rsid w:val="00C255E8"/>
    <w:rsid w:val="00C302E1"/>
    <w:rsid w:val="00C3235B"/>
    <w:rsid w:val="00C348C0"/>
    <w:rsid w:val="00C34E40"/>
    <w:rsid w:val="00C350C3"/>
    <w:rsid w:val="00C41328"/>
    <w:rsid w:val="00C413E2"/>
    <w:rsid w:val="00C41919"/>
    <w:rsid w:val="00C42CAE"/>
    <w:rsid w:val="00C53475"/>
    <w:rsid w:val="00C53F38"/>
    <w:rsid w:val="00C54801"/>
    <w:rsid w:val="00C5492B"/>
    <w:rsid w:val="00C57367"/>
    <w:rsid w:val="00C60DD3"/>
    <w:rsid w:val="00C61055"/>
    <w:rsid w:val="00C61312"/>
    <w:rsid w:val="00C657F9"/>
    <w:rsid w:val="00C720C8"/>
    <w:rsid w:val="00C7322E"/>
    <w:rsid w:val="00C73F5E"/>
    <w:rsid w:val="00C75CCE"/>
    <w:rsid w:val="00C778A1"/>
    <w:rsid w:val="00C80299"/>
    <w:rsid w:val="00C81B22"/>
    <w:rsid w:val="00C8328B"/>
    <w:rsid w:val="00C83317"/>
    <w:rsid w:val="00C84AC6"/>
    <w:rsid w:val="00C85C8A"/>
    <w:rsid w:val="00C85F4A"/>
    <w:rsid w:val="00C86724"/>
    <w:rsid w:val="00C87F4C"/>
    <w:rsid w:val="00C92434"/>
    <w:rsid w:val="00C96B7C"/>
    <w:rsid w:val="00C976DE"/>
    <w:rsid w:val="00C979CE"/>
    <w:rsid w:val="00CA1354"/>
    <w:rsid w:val="00CA1363"/>
    <w:rsid w:val="00CA618A"/>
    <w:rsid w:val="00CA6C68"/>
    <w:rsid w:val="00CA7FAB"/>
    <w:rsid w:val="00CB30AA"/>
    <w:rsid w:val="00CB3E27"/>
    <w:rsid w:val="00CB4E1D"/>
    <w:rsid w:val="00CC1A28"/>
    <w:rsid w:val="00CC4B6D"/>
    <w:rsid w:val="00CC6A3F"/>
    <w:rsid w:val="00CC7DE2"/>
    <w:rsid w:val="00CD7F25"/>
    <w:rsid w:val="00CD7F92"/>
    <w:rsid w:val="00CE16A1"/>
    <w:rsid w:val="00CE4FDE"/>
    <w:rsid w:val="00CF2D8C"/>
    <w:rsid w:val="00CF2DE2"/>
    <w:rsid w:val="00CF30C4"/>
    <w:rsid w:val="00CF48EA"/>
    <w:rsid w:val="00CF63C2"/>
    <w:rsid w:val="00CF6CFA"/>
    <w:rsid w:val="00D00E91"/>
    <w:rsid w:val="00D02E23"/>
    <w:rsid w:val="00D03108"/>
    <w:rsid w:val="00D04484"/>
    <w:rsid w:val="00D077D2"/>
    <w:rsid w:val="00D07A31"/>
    <w:rsid w:val="00D1398A"/>
    <w:rsid w:val="00D15C09"/>
    <w:rsid w:val="00D16ADA"/>
    <w:rsid w:val="00D17B81"/>
    <w:rsid w:val="00D17EE8"/>
    <w:rsid w:val="00D21056"/>
    <w:rsid w:val="00D243E7"/>
    <w:rsid w:val="00D24469"/>
    <w:rsid w:val="00D24893"/>
    <w:rsid w:val="00D312D2"/>
    <w:rsid w:val="00D33BE3"/>
    <w:rsid w:val="00D37459"/>
    <w:rsid w:val="00D37E3E"/>
    <w:rsid w:val="00D40ADF"/>
    <w:rsid w:val="00D43612"/>
    <w:rsid w:val="00D44362"/>
    <w:rsid w:val="00D45256"/>
    <w:rsid w:val="00D4697C"/>
    <w:rsid w:val="00D515DB"/>
    <w:rsid w:val="00D52CBF"/>
    <w:rsid w:val="00D54C28"/>
    <w:rsid w:val="00D576CA"/>
    <w:rsid w:val="00D62067"/>
    <w:rsid w:val="00D621D6"/>
    <w:rsid w:val="00D63644"/>
    <w:rsid w:val="00D662AA"/>
    <w:rsid w:val="00D6653E"/>
    <w:rsid w:val="00D66F04"/>
    <w:rsid w:val="00D678AC"/>
    <w:rsid w:val="00D71AF3"/>
    <w:rsid w:val="00D72793"/>
    <w:rsid w:val="00D735D6"/>
    <w:rsid w:val="00D73E36"/>
    <w:rsid w:val="00D75213"/>
    <w:rsid w:val="00D83D1B"/>
    <w:rsid w:val="00D85561"/>
    <w:rsid w:val="00D8732D"/>
    <w:rsid w:val="00D90043"/>
    <w:rsid w:val="00D90831"/>
    <w:rsid w:val="00D920CD"/>
    <w:rsid w:val="00D92BA6"/>
    <w:rsid w:val="00D92FC8"/>
    <w:rsid w:val="00D93F90"/>
    <w:rsid w:val="00D950BA"/>
    <w:rsid w:val="00D979C6"/>
    <w:rsid w:val="00D97FDC"/>
    <w:rsid w:val="00DA4AB8"/>
    <w:rsid w:val="00DA4D57"/>
    <w:rsid w:val="00DB5F3B"/>
    <w:rsid w:val="00DB7EEF"/>
    <w:rsid w:val="00DC0881"/>
    <w:rsid w:val="00DC1645"/>
    <w:rsid w:val="00DC50E2"/>
    <w:rsid w:val="00DC54A0"/>
    <w:rsid w:val="00DC6C9C"/>
    <w:rsid w:val="00DC7EB2"/>
    <w:rsid w:val="00DD005F"/>
    <w:rsid w:val="00DD0624"/>
    <w:rsid w:val="00DD13B0"/>
    <w:rsid w:val="00DD6678"/>
    <w:rsid w:val="00DE13B8"/>
    <w:rsid w:val="00DE19B1"/>
    <w:rsid w:val="00DE378C"/>
    <w:rsid w:val="00DE7055"/>
    <w:rsid w:val="00DE71AB"/>
    <w:rsid w:val="00DF1A94"/>
    <w:rsid w:val="00DF25C5"/>
    <w:rsid w:val="00DF2FF3"/>
    <w:rsid w:val="00DF3134"/>
    <w:rsid w:val="00DF4031"/>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04E"/>
    <w:rsid w:val="00E2682A"/>
    <w:rsid w:val="00E27678"/>
    <w:rsid w:val="00E27B37"/>
    <w:rsid w:val="00E3200D"/>
    <w:rsid w:val="00E340A7"/>
    <w:rsid w:val="00E34208"/>
    <w:rsid w:val="00E37290"/>
    <w:rsid w:val="00E37A55"/>
    <w:rsid w:val="00E41C6F"/>
    <w:rsid w:val="00E45107"/>
    <w:rsid w:val="00E452BC"/>
    <w:rsid w:val="00E469FA"/>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5BB2"/>
    <w:rsid w:val="00E66FD7"/>
    <w:rsid w:val="00E71C9B"/>
    <w:rsid w:val="00E72143"/>
    <w:rsid w:val="00E730A5"/>
    <w:rsid w:val="00E75503"/>
    <w:rsid w:val="00E80269"/>
    <w:rsid w:val="00E811F3"/>
    <w:rsid w:val="00E82463"/>
    <w:rsid w:val="00E84351"/>
    <w:rsid w:val="00E84F50"/>
    <w:rsid w:val="00E85F91"/>
    <w:rsid w:val="00E93182"/>
    <w:rsid w:val="00E932EE"/>
    <w:rsid w:val="00E93A21"/>
    <w:rsid w:val="00E94212"/>
    <w:rsid w:val="00E96D0F"/>
    <w:rsid w:val="00E97519"/>
    <w:rsid w:val="00EA1ADC"/>
    <w:rsid w:val="00EA23A7"/>
    <w:rsid w:val="00EA75C1"/>
    <w:rsid w:val="00EB1B5D"/>
    <w:rsid w:val="00EB295F"/>
    <w:rsid w:val="00EB3B91"/>
    <w:rsid w:val="00EB560F"/>
    <w:rsid w:val="00EB78F4"/>
    <w:rsid w:val="00EC0770"/>
    <w:rsid w:val="00EC0DD2"/>
    <w:rsid w:val="00EC16F8"/>
    <w:rsid w:val="00EC2910"/>
    <w:rsid w:val="00EC2A8D"/>
    <w:rsid w:val="00EC48C8"/>
    <w:rsid w:val="00EC4FD6"/>
    <w:rsid w:val="00EC571A"/>
    <w:rsid w:val="00EC67B1"/>
    <w:rsid w:val="00ED0949"/>
    <w:rsid w:val="00ED13D2"/>
    <w:rsid w:val="00ED219D"/>
    <w:rsid w:val="00ED3206"/>
    <w:rsid w:val="00ED61DF"/>
    <w:rsid w:val="00EE0ED9"/>
    <w:rsid w:val="00EE109E"/>
    <w:rsid w:val="00EE23B1"/>
    <w:rsid w:val="00EE2E55"/>
    <w:rsid w:val="00EE382A"/>
    <w:rsid w:val="00EE3EB0"/>
    <w:rsid w:val="00EE6BC0"/>
    <w:rsid w:val="00EE7E2A"/>
    <w:rsid w:val="00EF08B7"/>
    <w:rsid w:val="00EF1C05"/>
    <w:rsid w:val="00EF2700"/>
    <w:rsid w:val="00EF277A"/>
    <w:rsid w:val="00EF3951"/>
    <w:rsid w:val="00EF6426"/>
    <w:rsid w:val="00F01A04"/>
    <w:rsid w:val="00F02006"/>
    <w:rsid w:val="00F041A6"/>
    <w:rsid w:val="00F0574A"/>
    <w:rsid w:val="00F10944"/>
    <w:rsid w:val="00F163FF"/>
    <w:rsid w:val="00F166D4"/>
    <w:rsid w:val="00F16860"/>
    <w:rsid w:val="00F25C38"/>
    <w:rsid w:val="00F33A99"/>
    <w:rsid w:val="00F35DE1"/>
    <w:rsid w:val="00F40E0E"/>
    <w:rsid w:val="00F42488"/>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3F43"/>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5673"/>
    <w:rsid w:val="00FC6A15"/>
    <w:rsid w:val="00FC6AA4"/>
    <w:rsid w:val="00FD23CD"/>
    <w:rsid w:val="00FD4F5A"/>
    <w:rsid w:val="00FD68B9"/>
    <w:rsid w:val="00FD6CB9"/>
    <w:rsid w:val="00FD7D89"/>
    <w:rsid w:val="00FE3081"/>
    <w:rsid w:val="00FE3E3B"/>
    <w:rsid w:val="00FE7D87"/>
    <w:rsid w:val="00FF0134"/>
    <w:rsid w:val="00FF2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4219"/>
    <w:pPr>
      <w:spacing w:before="120" w:after="120"/>
    </w:pPr>
    <w:rPr>
      <w:rFonts w:ascii="Arial" w:hAnsi="Arial"/>
      <w:snapToGrid w:val="0"/>
    </w:rPr>
  </w:style>
  <w:style w:type="paragraph" w:styleId="Heading1">
    <w:name w:val="heading 1"/>
    <w:basedOn w:val="Normal"/>
    <w:next w:val="Normal"/>
    <w:link w:val="Heading1Char1"/>
    <w:autoRedefine/>
    <w:qFormat/>
    <w:rsid w:val="00D45256"/>
    <w:pPr>
      <w:keepNext/>
      <w:spacing w:before="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D45256"/>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c.europa.eu/budget/explained/management/protecting/protect_en.cf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vne.nabavke@vodaho.rs"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www.sanctionsmap.eu/"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9DEC8-C523-4F60-B7E6-98FC9B39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Pages>
  <Words>6161</Words>
  <Characters>33707</Characters>
  <Application>Microsoft Office Word</Application>
  <DocSecurity>0</DocSecurity>
  <Lines>591</Lines>
  <Paragraphs>269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39599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consulting@arthurbergmann.rs</cp:lastModifiedBy>
  <cp:revision>22</cp:revision>
  <cp:lastPrinted>2018-04-13T13:21:00Z</cp:lastPrinted>
  <dcterms:created xsi:type="dcterms:W3CDTF">2024-06-17T14:07:00Z</dcterms:created>
  <dcterms:modified xsi:type="dcterms:W3CDTF">2025-03-17T13:09:00Z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2023-04-04T08:25:04Z</vt:lpwstr>
  </property>
  <property fmtid="{D5CDD505-2E9C-101B-9397-08002B2CF9AE}" pid="10" name="MSIP_Label_6bd9ddd1-4d20-43f6-abfa-fc3c07406f94_Method">
    <vt:lpwstr>Privileged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ee81b4b7-452f-47a1-9376-022cade272e5</vt:lpwstr>
  </property>
  <property fmtid="{D5CDD505-2E9C-101B-9397-08002B2CF9AE}" pid="14" name="MSIP_Label_6bd9ddd1-4d20-43f6-abfa-fc3c07406f94_ContentBits">
    <vt:lpwstr>0</vt:lpwstr>
  </property>
  <property fmtid="{D5CDD505-2E9C-101B-9397-08002B2CF9AE}" pid="15" name="GrammarlyDocumentId">
    <vt:lpwstr>8aea07799a499f8a7b48236f4a97a139c5b0736950690dc3f367b954711f3c24</vt:lpwstr>
  </property>
</Properties>
</file>